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6AD7E" w14:textId="77777777" w:rsidR="00A30B5D" w:rsidRPr="00504E7B" w:rsidRDefault="00A30B5D" w:rsidP="003D5B39">
      <w:pPr>
        <w:spacing w:after="0" w:line="240" w:lineRule="auto"/>
        <w:ind w:left="0" w:firstLine="0"/>
        <w:jc w:val="left"/>
        <w:rPr>
          <w:sz w:val="22"/>
        </w:rPr>
      </w:pPr>
      <w:bookmarkStart w:id="0" w:name="_Hlk71542303"/>
    </w:p>
    <w:p w14:paraId="071A7898" w14:textId="77777777" w:rsidR="00000040" w:rsidRPr="00504E7B" w:rsidRDefault="00000040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t>Załącznik nr 1 do SWZ</w:t>
      </w:r>
    </w:p>
    <w:p w14:paraId="1D910D14" w14:textId="77777777" w:rsidR="00000040" w:rsidRPr="00504E7B" w:rsidRDefault="00000040" w:rsidP="003D5B39">
      <w:pPr>
        <w:spacing w:after="0" w:line="240" w:lineRule="auto"/>
        <w:ind w:left="0" w:firstLine="0"/>
        <w:jc w:val="right"/>
        <w:rPr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5"/>
        <w:gridCol w:w="4493"/>
      </w:tblGrid>
      <w:tr w:rsidR="00000040" w:rsidRPr="00504E7B" w14:paraId="106B1759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60AF7209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OFERTA WYKONAWCY</w:t>
            </w:r>
          </w:p>
          <w:p w14:paraId="45B69ED5" w14:textId="7A6E46BA" w:rsidR="00375FAE" w:rsidRPr="001002F3" w:rsidRDefault="00000040" w:rsidP="00EE5E34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r w:rsidR="00E07BA4" w:rsidRPr="00504E7B">
              <w:t>Prawo zamówień publicznych 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5E78EA" w:rsidRPr="005E78EA">
              <w:t xml:space="preserve">z </w:t>
            </w:r>
            <w:proofErr w:type="spellStart"/>
            <w:r w:rsidR="005E78EA" w:rsidRPr="005E78EA">
              <w:t>późn</w:t>
            </w:r>
            <w:proofErr w:type="spellEnd"/>
            <w:r w:rsidR="005E78EA" w:rsidRPr="005E78EA">
              <w:t>. zm.</w:t>
            </w:r>
            <w:r w:rsidR="00E07BA4" w:rsidRPr="00504E7B">
              <w:t>)</w:t>
            </w:r>
            <w:r w:rsidRPr="00504E7B">
              <w:t xml:space="preserve">, na </w:t>
            </w:r>
            <w:r w:rsidR="00EE5E34" w:rsidRPr="00EE5E34">
              <w:rPr>
                <w:b/>
                <w:bCs/>
              </w:rPr>
              <w:t>dostawę</w:t>
            </w:r>
            <w:r w:rsidR="00EE5E34">
              <w:t xml:space="preserve"> </w:t>
            </w:r>
            <w:r w:rsidR="003208CE">
              <w:t>d</w:t>
            </w:r>
            <w:r w:rsidR="003208CE" w:rsidRPr="003208CE">
              <w:rPr>
                <w:b/>
                <w:bCs/>
              </w:rPr>
              <w:t>oposażeni</w:t>
            </w:r>
            <w:r w:rsidR="003208CE">
              <w:rPr>
                <w:b/>
                <w:bCs/>
              </w:rPr>
              <w:t>a</w:t>
            </w:r>
            <w:r w:rsidR="003208CE" w:rsidRPr="003208CE">
              <w:rPr>
                <w:b/>
                <w:bCs/>
              </w:rPr>
              <w:t xml:space="preserve"> pracowni kształcenia zawodowego w zawodzie Kierowca-Mechanik w Szkole Branżowej I stopnia poprzez zakup samochodu osobowego, samochodu ciężarowego, wózka widłowego i przyczepy lekkiej – w ramach projektu pn. „Absolwent ZS nr 2 w Wieluniu – nowe umiejętności w transformacji”, współfinansowanego ze środków Funduszu na rzecz Sprawiedliwej Transformacji, w ramach programu Fundusze Europejskie dla Łódzkiego 2021–2027, nr umowy FELD.09.02-IZ.00-0004/24-00</w:t>
            </w:r>
            <w:bookmarkStart w:id="1" w:name="_Hlk181781261"/>
            <w:r w:rsidR="005D77FB" w:rsidRPr="003A1B48">
              <w:rPr>
                <w:b/>
                <w:bCs/>
                <w:color w:val="000000" w:themeColor="text1"/>
                <w:szCs w:val="24"/>
              </w:rPr>
              <w:t>.</w:t>
            </w:r>
            <w:bookmarkEnd w:id="1"/>
          </w:p>
          <w:p w14:paraId="09F829DF" w14:textId="08C251DA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 xml:space="preserve">Nr/znak nadany sprawie przez Zamawiającego: </w:t>
            </w:r>
            <w:r w:rsidR="003B1CC2" w:rsidRPr="003B1CC2">
              <w:t>ZS2.261.183.2025/0004</w:t>
            </w:r>
          </w:p>
        </w:tc>
      </w:tr>
      <w:tr w:rsidR="00000040" w:rsidRPr="00504E7B" w14:paraId="0266E2AF" w14:textId="77777777" w:rsidTr="00EA4ECE">
        <w:tc>
          <w:tcPr>
            <w:tcW w:w="9058" w:type="dxa"/>
            <w:gridSpan w:val="2"/>
          </w:tcPr>
          <w:p w14:paraId="776B61CF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7AA874CA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2B956E9B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1EC108A7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58BE2359" w14:textId="6E75A80F" w:rsidR="009A7A38" w:rsidRPr="009A7A38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115EF197" w14:textId="7BC77B2E" w:rsidR="00000040" w:rsidRPr="00504E7B" w:rsidRDefault="009A7A38" w:rsidP="009A7A38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="00EE5E34"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="00EE5E34" w:rsidRPr="00EE5E34">
              <w:rPr>
                <w:b/>
              </w:rPr>
              <w:t>8321033390</w:t>
            </w:r>
          </w:p>
        </w:tc>
      </w:tr>
      <w:tr w:rsidR="00000040" w:rsidRPr="00504E7B" w14:paraId="0C009A5C" w14:textId="77777777" w:rsidTr="00EA4ECE">
        <w:tc>
          <w:tcPr>
            <w:tcW w:w="9058" w:type="dxa"/>
            <w:gridSpan w:val="2"/>
          </w:tcPr>
          <w:p w14:paraId="40130939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 / Wykonawcy wspólnie ubiegający się o udzielenie zamówienia:</w:t>
            </w:r>
          </w:p>
          <w:p w14:paraId="3555ABA6" w14:textId="64293EAA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[...............................……….....................................................................................................</w:t>
            </w:r>
            <w:r w:rsidR="00E07BA4" w:rsidRPr="00504E7B">
              <w:t>]</w:t>
            </w:r>
          </w:p>
          <w:p w14:paraId="32A6C4EA" w14:textId="1D55F180" w:rsidR="00000040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000040" w:rsidRPr="00504E7B">
              <w:t>…..........................................................................................................................................]</w:t>
            </w:r>
          </w:p>
          <w:p w14:paraId="42DD1508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 xml:space="preserve">(pełna nazwa/firma, adres, NIP/PESEL, </w:t>
            </w:r>
            <w:r w:rsidR="00E07BA4" w:rsidRPr="00504E7B">
              <w:rPr>
                <w:i/>
              </w:rPr>
              <w:t xml:space="preserve">REGON, </w:t>
            </w:r>
            <w:r w:rsidRPr="00504E7B">
              <w:rPr>
                <w:i/>
              </w:rPr>
              <w:t>KRS/CEiDG)</w:t>
            </w:r>
          </w:p>
          <w:p w14:paraId="367CAD72" w14:textId="7777777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6816CA93" w14:textId="051E8B01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</w:t>
            </w:r>
            <w:r w:rsidR="00E07BA4" w:rsidRPr="00504E7B">
              <w:t>.</w:t>
            </w:r>
            <w:r w:rsidRPr="00504E7B">
              <w:t>...]</w:t>
            </w:r>
          </w:p>
          <w:p w14:paraId="4D665347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(imię, nazwisko, stanowisko/podstawa reprezentacji)</w:t>
            </w:r>
          </w:p>
          <w:p w14:paraId="69959784" w14:textId="77777777" w:rsidR="00E07BA4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Adres do korespondencji:</w:t>
            </w:r>
          </w:p>
          <w:p w14:paraId="2AE2A328" w14:textId="7FC74E1F" w:rsidR="00E07BA4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[…………………………………………………………………………......................]</w:t>
            </w:r>
          </w:p>
          <w:p w14:paraId="539A0734" w14:textId="77777777" w:rsidR="004419F8" w:rsidRDefault="00E07BA4" w:rsidP="003D5B39">
            <w:pPr>
              <w:spacing w:after="0" w:line="240" w:lineRule="auto"/>
              <w:ind w:left="0" w:firstLine="0"/>
            </w:pPr>
            <w:r w:rsidRPr="00504E7B">
              <w:t>tel.: …………………………</w:t>
            </w:r>
            <w:r w:rsidR="004419F8">
              <w:t>………</w:t>
            </w:r>
            <w:r w:rsidRPr="00504E7B">
              <w:t xml:space="preserve">……. </w:t>
            </w:r>
          </w:p>
          <w:p w14:paraId="57132F47" w14:textId="77777777" w:rsidR="00E07BA4" w:rsidRPr="004419F8" w:rsidRDefault="00E07BA4" w:rsidP="003D5B39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4419F8">
              <w:rPr>
                <w:b/>
                <w:bCs/>
              </w:rPr>
              <w:t xml:space="preserve">e-mail: …………………………………… </w:t>
            </w:r>
          </w:p>
          <w:p w14:paraId="1609AB62" w14:textId="1C0CF446" w:rsidR="004419F8" w:rsidRPr="00504E7B" w:rsidRDefault="004419F8" w:rsidP="003D5B39">
            <w:pPr>
              <w:spacing w:after="0" w:line="240" w:lineRule="auto"/>
              <w:ind w:left="0" w:firstLine="0"/>
            </w:pPr>
          </w:p>
        </w:tc>
      </w:tr>
      <w:tr w:rsidR="00000040" w:rsidRPr="00504E7B" w14:paraId="244D7727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0E2E610A" w14:textId="6D29374C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Nawiązując do ogłoszonego w Biuletynie Zamówień Publicznych postępowania prowadzonego </w:t>
            </w:r>
            <w:r w:rsidRPr="00504E7B">
              <w:rPr>
                <w:b/>
              </w:rPr>
              <w:t>w trybie podstawowym</w:t>
            </w:r>
            <w:r w:rsidRPr="00504E7B">
              <w:t xml:space="preserve">, bez negocjacji, o którym mowa w art. 275 pkt 1 ustawy </w:t>
            </w:r>
            <w:proofErr w:type="spellStart"/>
            <w:r w:rsidRPr="00504E7B">
              <w:t>Pzp</w:t>
            </w:r>
            <w:proofErr w:type="spellEnd"/>
            <w:r w:rsidRPr="00504E7B">
              <w:t>, na</w:t>
            </w:r>
            <w:r w:rsidR="00AE39B4">
              <w:t xml:space="preserve"> </w:t>
            </w:r>
            <w:r w:rsidR="003208CE" w:rsidRPr="003208CE">
              <w:rPr>
                <w:b/>
              </w:rPr>
              <w:t>dostawę doposażenia pracowni kształcenia zawodowego w zawodzie Kierowca-Mechanik w Szkole Branżowej I stopnia poprzez zakup samochodu osobowego, samochodu ciężarowego, wózka widłowego i przyczepy lekkiej – w ramach projektu pn. „Absolwent ZS nr 2 w Wieluniu – nowe umiejętności w transformacji”</w:t>
            </w:r>
            <w:r w:rsidRPr="00504E7B">
              <w:t>, składamy niniejszą ofertę:</w:t>
            </w:r>
          </w:p>
        </w:tc>
      </w:tr>
      <w:tr w:rsidR="00000040" w:rsidRPr="00504E7B" w14:paraId="785FBF34" w14:textId="77777777" w:rsidTr="00EA4ECE">
        <w:tc>
          <w:tcPr>
            <w:tcW w:w="9058" w:type="dxa"/>
            <w:gridSpan w:val="2"/>
          </w:tcPr>
          <w:p w14:paraId="6921C443" w14:textId="0FE8B35A" w:rsidR="005D77FB" w:rsidRDefault="00931D6D" w:rsidP="009A7A38">
            <w:pPr>
              <w:ind w:left="306" w:right="-77" w:hanging="284"/>
            </w:pPr>
            <w:r w:rsidRPr="00504E7B">
              <w:t>1.</w:t>
            </w:r>
            <w:r w:rsidRPr="00504E7B">
              <w:tab/>
            </w:r>
            <w:r w:rsidR="005D77FB">
              <w:t>*</w:t>
            </w:r>
            <w:r w:rsidR="003208CE" w:rsidRPr="003208CE">
              <w:rPr>
                <w:b/>
                <w:bCs/>
                <w:color w:val="000000" w:themeColor="text1"/>
                <w:sz w:val="22"/>
              </w:rPr>
              <w:t xml:space="preserve"> </w:t>
            </w:r>
            <w:r w:rsidR="003208CE" w:rsidRPr="003208CE">
              <w:rPr>
                <w:b/>
                <w:bCs/>
              </w:rPr>
              <w:t>Część 1: samochód osobowy do nauki jazdy z napędem elektrycznym</w:t>
            </w:r>
            <w:r w:rsidR="005D77FB" w:rsidRPr="005D77FB">
              <w:rPr>
                <w:b/>
                <w:bCs/>
              </w:rPr>
              <w:t>:</w:t>
            </w:r>
          </w:p>
          <w:p w14:paraId="4AE0E7B0" w14:textId="5ECC929F" w:rsidR="00000040" w:rsidRDefault="00FF5B25" w:rsidP="005D77FB">
            <w:pPr>
              <w:ind w:left="306" w:right="-77" w:firstLine="0"/>
              <w:rPr>
                <w:color w:val="auto"/>
              </w:rPr>
            </w:pPr>
            <w:r w:rsidRPr="00FF5B25">
              <w:rPr>
                <w:color w:val="auto"/>
              </w:rPr>
              <w:t>Oferujemy wykonanie opisanego w Specyfikacji Warunków Zamówienia (SWZ) przedmiotu zamówienia, zgodnie z wymaganiami określonymi przez Zamawiającego, za kwotę stanowiącą wynagrodzenie za wykonanie przedmiotu umowy wynoszącą …………………… zł netto (bez VAT) (słownie złotych: ……………….......................), plus należny podatek VAT ….% w kwocie ………..…… zł (słownie złotych: ………………….................), co daje kwotę brutto (z VAT) ………….………. zł (słownie złotych: ………………..).</w:t>
            </w:r>
          </w:p>
          <w:p w14:paraId="2FD89240" w14:textId="6CECB994" w:rsidR="005D77FB" w:rsidRPr="005D77FB" w:rsidRDefault="005D77FB" w:rsidP="005D77FB">
            <w:pPr>
              <w:spacing w:after="0" w:line="240" w:lineRule="auto"/>
              <w:ind w:left="284" w:firstLine="0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*</w:t>
            </w:r>
            <w:r w:rsidR="003208CE" w:rsidRPr="003208CE">
              <w:rPr>
                <w:b/>
                <w:bCs/>
                <w:color w:val="000000" w:themeColor="text1"/>
                <w:sz w:val="22"/>
              </w:rPr>
              <w:t xml:space="preserve"> </w:t>
            </w:r>
            <w:r w:rsidR="003208CE" w:rsidRPr="003208CE">
              <w:rPr>
                <w:b/>
                <w:bCs/>
                <w:color w:val="000000" w:themeColor="text1"/>
                <w:szCs w:val="24"/>
              </w:rPr>
              <w:t>Część 2: samochód ciężarowy do nauki jazdy</w:t>
            </w:r>
            <w:r w:rsidRPr="005D77FB">
              <w:rPr>
                <w:b/>
                <w:bCs/>
                <w:color w:val="000000" w:themeColor="text1"/>
                <w:szCs w:val="24"/>
              </w:rPr>
              <w:t>:</w:t>
            </w:r>
          </w:p>
          <w:p w14:paraId="18261519" w14:textId="77777777" w:rsidR="00402C6A" w:rsidRDefault="005D77FB" w:rsidP="005D77FB">
            <w:pPr>
              <w:ind w:left="309" w:right="-77" w:firstLine="0"/>
              <w:rPr>
                <w:color w:val="auto"/>
              </w:rPr>
            </w:pPr>
            <w:r w:rsidRPr="00FF5B25">
              <w:rPr>
                <w:color w:val="auto"/>
              </w:rPr>
              <w:lastRenderedPageBreak/>
              <w:t>Oferujemy wykonanie opisanego w Specyfikacji Warunków Zamówienia (SWZ) przedmiotu zamówienia, zgodnie z wymaganiami określonymi przez Zamawiającego, za kwotę stanowiącą wynagrodzenie za wykonanie przedmiotu umowy wynoszącą …………………… zł netto (bez VAT) (słownie złotych: ……………….......................), plus należny podatek VAT ….% w kwocie ………..…… zł (słownie złotych:</w:t>
            </w:r>
          </w:p>
          <w:p w14:paraId="65C1B3AF" w14:textId="77777777" w:rsidR="005D77FB" w:rsidRDefault="005D77FB" w:rsidP="005D77FB">
            <w:pPr>
              <w:ind w:left="306" w:right="-77" w:firstLine="0"/>
              <w:rPr>
                <w:color w:val="auto"/>
              </w:rPr>
            </w:pPr>
            <w:r w:rsidRPr="00FF5B25">
              <w:rPr>
                <w:color w:val="auto"/>
              </w:rPr>
              <w:t>………………….................), co daje kwotę brutto (z VAT) ………….………. zł (słownie złotych: ………………..).</w:t>
            </w:r>
          </w:p>
          <w:p w14:paraId="5DDEEC80" w14:textId="64B045C5" w:rsidR="003208CE" w:rsidRPr="003208CE" w:rsidRDefault="003208CE" w:rsidP="003208CE">
            <w:pPr>
              <w:ind w:left="306" w:right="-77" w:firstLine="0"/>
              <w:rPr>
                <w:color w:val="auto"/>
              </w:rPr>
            </w:pPr>
            <w:r w:rsidRPr="003208CE">
              <w:rPr>
                <w:color w:val="auto"/>
              </w:rPr>
              <w:t>*</w:t>
            </w:r>
            <w:r w:rsidRPr="003208CE">
              <w:rPr>
                <w:b/>
                <w:bCs/>
                <w:color w:val="auto"/>
              </w:rPr>
              <w:t xml:space="preserve"> Część 3: wózek widłowy:</w:t>
            </w:r>
          </w:p>
          <w:p w14:paraId="4C23D293" w14:textId="77777777" w:rsidR="003208CE" w:rsidRPr="003208CE" w:rsidRDefault="003208CE" w:rsidP="003208CE">
            <w:pPr>
              <w:ind w:left="306" w:right="-77" w:firstLine="0"/>
              <w:rPr>
                <w:color w:val="auto"/>
              </w:rPr>
            </w:pPr>
            <w:r w:rsidRPr="003208CE">
              <w:rPr>
                <w:color w:val="auto"/>
              </w:rPr>
              <w:t>Oferujemy wykonanie opisanego w Specyfikacji Warunków Zamówienia (SWZ) przedmiotu zamówienia, zgodnie z wymaganiami określonymi przez Zamawiającego, za kwotę stanowiącą wynagrodzenie za wykonanie przedmiotu umowy wynoszącą …………………… zł netto (bez VAT) (słownie złotych: ……………….......................), plus należny podatek VAT ….% w kwocie ………..…… zł (słownie złotych: ………………….................), co daje kwotę brutto (z VAT) ………….………. zł (słownie złotych: ………………..).</w:t>
            </w:r>
          </w:p>
          <w:p w14:paraId="2EF883C7" w14:textId="2CF239A8" w:rsidR="003208CE" w:rsidRPr="003208CE" w:rsidRDefault="003208CE" w:rsidP="003208CE">
            <w:pPr>
              <w:ind w:left="306" w:right="-77" w:firstLine="0"/>
              <w:rPr>
                <w:color w:val="auto"/>
              </w:rPr>
            </w:pPr>
            <w:r w:rsidRPr="003208CE">
              <w:rPr>
                <w:color w:val="auto"/>
              </w:rPr>
              <w:t>*</w:t>
            </w:r>
            <w:r w:rsidRPr="003208CE">
              <w:rPr>
                <w:b/>
                <w:bCs/>
                <w:color w:val="auto"/>
              </w:rPr>
              <w:t xml:space="preserve"> Część 4: przyczepa lekka:</w:t>
            </w:r>
          </w:p>
          <w:p w14:paraId="0EE444A2" w14:textId="77777777" w:rsidR="003208CE" w:rsidRPr="003208CE" w:rsidRDefault="003208CE" w:rsidP="003208CE">
            <w:pPr>
              <w:ind w:left="306" w:right="-77" w:firstLine="0"/>
              <w:rPr>
                <w:color w:val="auto"/>
              </w:rPr>
            </w:pPr>
            <w:r w:rsidRPr="003208CE">
              <w:rPr>
                <w:color w:val="auto"/>
              </w:rPr>
              <w:t>Oferujemy wykonanie opisanego w Specyfikacji Warunków Zamówienia (SWZ) przedmiotu zamówienia, zgodnie z wymaganiami określonymi przez Zamawiającego, za kwotę stanowiącą wynagrodzenie za wykonanie przedmiotu umowy wynoszącą …………………… zł netto (bez VAT) (słownie złotych: ……………….......................), plus należny podatek VAT ….% w kwocie ………..…… zł (słownie złotych: ………………….................), co daje kwotę brutto (z VAT) ………….………. zł (słownie złotych: ………………..).</w:t>
            </w:r>
          </w:p>
          <w:p w14:paraId="539A77EE" w14:textId="77777777" w:rsidR="003208CE" w:rsidRDefault="003208CE" w:rsidP="005D77FB">
            <w:pPr>
              <w:ind w:left="306" w:right="-77" w:firstLine="0"/>
              <w:rPr>
                <w:color w:val="auto"/>
              </w:rPr>
            </w:pPr>
          </w:p>
          <w:p w14:paraId="0AB3F9AF" w14:textId="77777777" w:rsidR="005D77FB" w:rsidRPr="005D77FB" w:rsidRDefault="005D77FB" w:rsidP="005D77FB">
            <w:pPr>
              <w:ind w:left="0" w:right="-77" w:firstLine="0"/>
              <w:rPr>
                <w:b/>
                <w:bCs/>
                <w:color w:val="FF0000"/>
                <w:szCs w:val="24"/>
              </w:rPr>
            </w:pPr>
            <w:r w:rsidRPr="005D77FB">
              <w:rPr>
                <w:b/>
                <w:bCs/>
                <w:color w:val="FF0000"/>
                <w:szCs w:val="24"/>
              </w:rPr>
              <w:t>*niepotrzebne skreślić</w:t>
            </w:r>
          </w:p>
          <w:p w14:paraId="32BA30A7" w14:textId="77777777" w:rsidR="005D77FB" w:rsidRDefault="005D77FB" w:rsidP="005D77FB">
            <w:pPr>
              <w:ind w:left="306" w:right="-77" w:firstLine="0"/>
              <w:rPr>
                <w:color w:val="auto"/>
              </w:rPr>
            </w:pPr>
          </w:p>
          <w:p w14:paraId="31A292D0" w14:textId="77777777" w:rsidR="005D77FB" w:rsidRDefault="005D77FB" w:rsidP="005D77FB">
            <w:pPr>
              <w:ind w:left="306" w:right="-77" w:firstLine="0"/>
              <w:rPr>
                <w:color w:val="auto"/>
              </w:rPr>
            </w:pPr>
          </w:p>
          <w:p w14:paraId="22E917C7" w14:textId="77777777" w:rsidR="005D77FB" w:rsidRPr="005D77FB" w:rsidRDefault="005D77FB" w:rsidP="005D77FB">
            <w:pPr>
              <w:ind w:left="309" w:right="-77" w:firstLine="0"/>
              <w:rPr>
                <w:szCs w:val="24"/>
              </w:rPr>
            </w:pPr>
            <w:r w:rsidRPr="005D77FB">
              <w:rPr>
                <w:szCs w:val="24"/>
              </w:rPr>
              <w:t>Oferujemy wykonanie opisanego w Specyfikacji Warunków Zamówienia (SWZ) przedmiotu zamówienia, zgodnie z wymaganiami określonymi przez Zamawiającego, za łączną kwotę stanowiącą wynagrodzenie za wykonanie przedmiotu umowy wynoszącą …………………… zł netto (bez VAT) (słownie złotych: ……………….......................), plus należny podatek VAT ….% w kwocie ………..…… zł (słownie złotych: ………………….................), co daje kwotę brutto (z VAT) ………….………. zł (słownie złotych: ………………..).</w:t>
            </w:r>
          </w:p>
          <w:p w14:paraId="6D07CDF4" w14:textId="77777777" w:rsidR="005D77FB" w:rsidRDefault="005D77FB" w:rsidP="005D77FB">
            <w:pPr>
              <w:ind w:left="306" w:right="-77" w:firstLine="0"/>
              <w:rPr>
                <w:color w:val="auto"/>
              </w:rPr>
            </w:pPr>
          </w:p>
          <w:p w14:paraId="31252095" w14:textId="30C4F5E4" w:rsidR="005D77FB" w:rsidRPr="00504E7B" w:rsidRDefault="005D77FB" w:rsidP="005D77FB">
            <w:pPr>
              <w:ind w:left="309" w:right="-77" w:firstLine="0"/>
            </w:pPr>
          </w:p>
        </w:tc>
      </w:tr>
      <w:tr w:rsidR="00EA4ECE" w:rsidRPr="00EA4ECE" w14:paraId="30FCF472" w14:textId="77777777" w:rsidTr="0036378E">
        <w:tc>
          <w:tcPr>
            <w:tcW w:w="9058" w:type="dxa"/>
            <w:gridSpan w:val="2"/>
          </w:tcPr>
          <w:p w14:paraId="37D80F1C" w14:textId="5360B940" w:rsidR="005D77FB" w:rsidRDefault="007E2701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lastRenderedPageBreak/>
              <w:t xml:space="preserve">2. </w:t>
            </w:r>
            <w:r w:rsidR="005D77FB">
              <w:rPr>
                <w:color w:val="auto"/>
                <w:lang w:eastAsia="ar-SA"/>
              </w:rPr>
              <w:t>*Część 1</w:t>
            </w:r>
          </w:p>
          <w:p w14:paraId="0C372E3F" w14:textId="670B4EB9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Deklarujemy termin realizacji przedmiotu zamówienia:</w:t>
            </w:r>
          </w:p>
          <w:p w14:paraId="3BF5E035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</w:p>
          <w:p w14:paraId="62A7295E" w14:textId="081A0B85" w:rsidR="00757F69" w:rsidRPr="00757F69" w:rsidRDefault="0036624F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>120</w:t>
            </w:r>
            <w:r w:rsidR="00757F69" w:rsidRPr="00757F69">
              <w:rPr>
                <w:color w:val="auto"/>
                <w:lang w:eastAsia="ar-SA"/>
              </w:rPr>
              <w:t xml:space="preserve"> dni </w:t>
            </w:r>
          </w:p>
          <w:p w14:paraId="41EAEC5E" w14:textId="14FC5D1C" w:rsidR="00757F69" w:rsidRPr="00757F69" w:rsidRDefault="0036624F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>110</w:t>
            </w:r>
            <w:r w:rsidR="00757F69" w:rsidRPr="00757F69">
              <w:rPr>
                <w:color w:val="auto"/>
                <w:lang w:eastAsia="ar-SA"/>
              </w:rPr>
              <w:t xml:space="preserve"> dni </w:t>
            </w:r>
          </w:p>
          <w:p w14:paraId="6C7A973B" w14:textId="6AEDD2B0" w:rsidR="00757F69" w:rsidRPr="00757F69" w:rsidRDefault="0036624F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>100</w:t>
            </w:r>
            <w:r w:rsidR="00757F69" w:rsidRPr="00757F69">
              <w:rPr>
                <w:color w:val="auto"/>
                <w:lang w:eastAsia="ar-SA"/>
              </w:rPr>
              <w:t xml:space="preserve"> dni</w:t>
            </w:r>
          </w:p>
          <w:p w14:paraId="36089E68" w14:textId="166FF113" w:rsidR="00757F69" w:rsidRPr="00757F69" w:rsidRDefault="0036624F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>90</w:t>
            </w:r>
            <w:r w:rsidR="00757F69" w:rsidRPr="00757F69">
              <w:rPr>
                <w:color w:val="auto"/>
                <w:lang w:eastAsia="ar-SA"/>
              </w:rPr>
              <w:t xml:space="preserve"> dni </w:t>
            </w:r>
          </w:p>
          <w:p w14:paraId="56E7573F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</w:p>
          <w:p w14:paraId="040AE3EE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UWAGA:</w:t>
            </w:r>
          </w:p>
          <w:p w14:paraId="30D6E559" w14:textId="31CDF23A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 xml:space="preserve">Złożenie oferty jest jednoznaczne z przyjęciem przez Wykonawcę maksymalnego terminu realizacji tj. </w:t>
            </w:r>
            <w:r w:rsidR="0036624F">
              <w:rPr>
                <w:i/>
                <w:iCs/>
                <w:color w:val="auto"/>
                <w:lang w:eastAsia="ar-SA"/>
              </w:rPr>
              <w:t>120</w:t>
            </w:r>
            <w:r w:rsidRPr="00757F69">
              <w:rPr>
                <w:i/>
                <w:iCs/>
                <w:color w:val="auto"/>
                <w:lang w:eastAsia="ar-SA"/>
              </w:rPr>
              <w:t xml:space="preserve"> dni.</w:t>
            </w:r>
          </w:p>
          <w:p w14:paraId="3F29508A" w14:textId="77777777" w:rsid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Oferta wykonawcy, który zadeklaruje dłuższy termin realizacji zostanie odrzucona.</w:t>
            </w:r>
          </w:p>
          <w:p w14:paraId="2CC5DA90" w14:textId="2DF9D117" w:rsidR="00757F69" w:rsidRDefault="00A54FC3" w:rsidP="00757F69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>
              <w:rPr>
                <w:i/>
                <w:iCs/>
              </w:rPr>
              <w:t xml:space="preserve">W przypadku braku zaznaczenia konkretnego kwadratu </w:t>
            </w:r>
            <w:r w:rsidR="00402C6A">
              <w:rPr>
                <w:i/>
                <w:iCs/>
              </w:rPr>
              <w:t>w Formularzu</w:t>
            </w:r>
            <w:r>
              <w:rPr>
                <w:i/>
                <w:iCs/>
              </w:rPr>
              <w:t xml:space="preserve"> oferty lub zaznaczeniu więcej niż </w:t>
            </w:r>
            <w:r w:rsidR="00BE449C">
              <w:rPr>
                <w:i/>
                <w:iCs/>
              </w:rPr>
              <w:t>jednego kwadratu</w:t>
            </w:r>
            <w:r>
              <w:rPr>
                <w:i/>
                <w:iCs/>
              </w:rPr>
              <w:t xml:space="preserve"> – wówczas Zamawiający przyjmie, że </w:t>
            </w:r>
            <w:r w:rsidR="00BE449C">
              <w:rPr>
                <w:i/>
                <w:iCs/>
              </w:rPr>
              <w:t>wykonawca deklaruje</w:t>
            </w:r>
            <w:r>
              <w:rPr>
                <w:i/>
                <w:iCs/>
              </w:rPr>
              <w:t xml:space="preserve"> </w:t>
            </w:r>
            <w:r w:rsidR="00C57697">
              <w:rPr>
                <w:i/>
                <w:iCs/>
              </w:rPr>
              <w:t>maksymalny termin realizacji przedmiotu zamówienia określony</w:t>
            </w:r>
            <w:r>
              <w:rPr>
                <w:i/>
                <w:iCs/>
              </w:rPr>
              <w:t xml:space="preserve"> w SWZ i tym samym </w:t>
            </w:r>
            <w:r w:rsidR="00BE449C">
              <w:rPr>
                <w:i/>
                <w:iCs/>
              </w:rPr>
              <w:t>w tym kryterium</w:t>
            </w:r>
            <w:r>
              <w:rPr>
                <w:i/>
                <w:iCs/>
              </w:rPr>
              <w:t xml:space="preserve"> otrzyma </w:t>
            </w:r>
            <w:r w:rsidR="003208CE">
              <w:rPr>
                <w:i/>
                <w:iCs/>
              </w:rPr>
              <w:t>1</w:t>
            </w:r>
            <w:r>
              <w:rPr>
                <w:i/>
                <w:iCs/>
              </w:rPr>
              <w:t>0 punktów.</w:t>
            </w:r>
          </w:p>
          <w:p w14:paraId="4B34CF52" w14:textId="77777777" w:rsidR="005D77FB" w:rsidRDefault="006E0EC0" w:rsidP="00757F69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>*Część 2</w:t>
            </w:r>
          </w:p>
          <w:p w14:paraId="5A181977" w14:textId="77777777" w:rsidR="006E0EC0" w:rsidRPr="00757F69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Deklarujemy termin realizacji przedmiotu zamówienia:</w:t>
            </w:r>
          </w:p>
          <w:p w14:paraId="6995DDFE" w14:textId="77777777" w:rsidR="006E0EC0" w:rsidRPr="00757F69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</w:p>
          <w:p w14:paraId="58D94E2B" w14:textId="77777777" w:rsidR="0036624F" w:rsidRPr="0036624F" w:rsidRDefault="0036624F" w:rsidP="0036624F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36624F">
              <w:rPr>
                <w:color w:val="auto"/>
                <w:lang w:eastAsia="ar-SA"/>
              </w:rPr>
              <w:t xml:space="preserve">120 dni </w:t>
            </w:r>
          </w:p>
          <w:p w14:paraId="2398A91B" w14:textId="77777777" w:rsidR="0036624F" w:rsidRPr="0036624F" w:rsidRDefault="0036624F" w:rsidP="0036624F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36624F">
              <w:rPr>
                <w:color w:val="auto"/>
                <w:lang w:eastAsia="ar-SA"/>
              </w:rPr>
              <w:t xml:space="preserve">110 dni </w:t>
            </w:r>
          </w:p>
          <w:p w14:paraId="329C3059" w14:textId="77777777" w:rsidR="0036624F" w:rsidRPr="0036624F" w:rsidRDefault="0036624F" w:rsidP="0036624F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36624F">
              <w:rPr>
                <w:color w:val="auto"/>
                <w:lang w:eastAsia="ar-SA"/>
              </w:rPr>
              <w:t>100 dni</w:t>
            </w:r>
          </w:p>
          <w:p w14:paraId="2CF7A15F" w14:textId="77777777" w:rsidR="0036624F" w:rsidRPr="0036624F" w:rsidRDefault="0036624F" w:rsidP="0036624F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36624F">
              <w:rPr>
                <w:color w:val="auto"/>
                <w:lang w:eastAsia="ar-SA"/>
              </w:rPr>
              <w:t xml:space="preserve">90 dni </w:t>
            </w:r>
          </w:p>
          <w:p w14:paraId="4977DF0A" w14:textId="63D7238A" w:rsidR="006E0EC0" w:rsidRPr="00757F69" w:rsidRDefault="006E0EC0" w:rsidP="003208CE">
            <w:pPr>
              <w:keepNext/>
              <w:keepLines/>
              <w:widowControl w:val="0"/>
              <w:suppressAutoHyphens/>
              <w:spacing w:after="0" w:line="240" w:lineRule="auto"/>
              <w:ind w:left="2847" w:firstLine="0"/>
              <w:rPr>
                <w:color w:val="auto"/>
                <w:lang w:eastAsia="ar-SA"/>
              </w:rPr>
            </w:pPr>
          </w:p>
          <w:p w14:paraId="16B4573B" w14:textId="77777777" w:rsidR="006E0EC0" w:rsidRPr="00757F69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</w:p>
          <w:p w14:paraId="1F8328AF" w14:textId="77777777" w:rsidR="006E0EC0" w:rsidRPr="00757F69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UWAGA:</w:t>
            </w:r>
          </w:p>
          <w:p w14:paraId="05BC8889" w14:textId="2E665EC7" w:rsidR="006E0EC0" w:rsidRPr="00757F69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 xml:space="preserve">Złożenie oferty jest jednoznaczne z przyjęciem przez Wykonawcę maksymalnego terminu realizacji tj. </w:t>
            </w:r>
            <w:r w:rsidR="0036624F">
              <w:rPr>
                <w:i/>
                <w:iCs/>
                <w:color w:val="auto"/>
                <w:lang w:eastAsia="ar-SA"/>
              </w:rPr>
              <w:t>120</w:t>
            </w:r>
            <w:r w:rsidRPr="00757F69">
              <w:rPr>
                <w:i/>
                <w:iCs/>
                <w:color w:val="auto"/>
                <w:lang w:eastAsia="ar-SA"/>
              </w:rPr>
              <w:t xml:space="preserve"> dni.</w:t>
            </w:r>
          </w:p>
          <w:p w14:paraId="2CCEA3C5" w14:textId="77777777" w:rsidR="006E0EC0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Oferta wykonawcy, który zadeklaruje dłuższy termin realizacji zostanie odrzucona.</w:t>
            </w:r>
          </w:p>
          <w:p w14:paraId="0E6D98A8" w14:textId="4F7B4A36" w:rsidR="006E0EC0" w:rsidRDefault="006E0EC0" w:rsidP="006E0EC0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>
              <w:rPr>
                <w:i/>
                <w:iCs/>
              </w:rPr>
              <w:t xml:space="preserve">W przypadku braku zaznaczenia konkretnego kwadratu w Formularzu oferty lub zaznaczeniu więcej niż jednego kwadratu – wówczas Zamawiający przyjmie, że wykonawca deklaruje maksymalny termin realizacji przedmiotu zamówienia określony w SWZ i tym samym w tym kryterium otrzyma </w:t>
            </w:r>
            <w:r w:rsidR="003208CE">
              <w:rPr>
                <w:i/>
                <w:iCs/>
              </w:rPr>
              <w:t>1</w:t>
            </w:r>
            <w:r>
              <w:rPr>
                <w:i/>
                <w:iCs/>
              </w:rPr>
              <w:t>0 punktów.</w:t>
            </w:r>
          </w:p>
          <w:p w14:paraId="18457D18" w14:textId="4000FD06" w:rsidR="003208CE" w:rsidRPr="003208CE" w:rsidRDefault="003208CE" w:rsidP="003208CE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 w:rsidRPr="003208CE">
              <w:rPr>
                <w:i/>
                <w:iCs/>
              </w:rPr>
              <w:t xml:space="preserve">*Część </w:t>
            </w:r>
            <w:r>
              <w:rPr>
                <w:i/>
                <w:iCs/>
              </w:rPr>
              <w:t>3</w:t>
            </w:r>
          </w:p>
          <w:p w14:paraId="3CDCBB30" w14:textId="77777777" w:rsidR="003208CE" w:rsidRPr="003208CE" w:rsidRDefault="003208CE" w:rsidP="003208CE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 w:rsidRPr="003208CE">
              <w:rPr>
                <w:i/>
                <w:iCs/>
              </w:rPr>
              <w:t>Deklarujemy termin realizacji przedmiotu zamówienia:</w:t>
            </w:r>
          </w:p>
          <w:p w14:paraId="7B06067D" w14:textId="77777777" w:rsidR="003208CE" w:rsidRPr="003208CE" w:rsidRDefault="003208CE" w:rsidP="003208CE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</w:p>
          <w:p w14:paraId="1B6157DE" w14:textId="77777777" w:rsidR="0036624F" w:rsidRPr="0036624F" w:rsidRDefault="0036624F" w:rsidP="0036624F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before="72" w:after="0" w:line="240" w:lineRule="auto"/>
              <w:rPr>
                <w:i/>
                <w:iCs/>
              </w:rPr>
            </w:pPr>
            <w:r w:rsidRPr="0036624F">
              <w:rPr>
                <w:i/>
                <w:iCs/>
              </w:rPr>
              <w:t xml:space="preserve">120 dni </w:t>
            </w:r>
          </w:p>
          <w:p w14:paraId="0074AEB4" w14:textId="77777777" w:rsidR="0036624F" w:rsidRPr="0036624F" w:rsidRDefault="0036624F" w:rsidP="0036624F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before="72" w:after="0" w:line="240" w:lineRule="auto"/>
              <w:rPr>
                <w:i/>
                <w:iCs/>
              </w:rPr>
            </w:pPr>
            <w:r w:rsidRPr="0036624F">
              <w:rPr>
                <w:i/>
                <w:iCs/>
              </w:rPr>
              <w:t xml:space="preserve">110 dni </w:t>
            </w:r>
          </w:p>
          <w:p w14:paraId="175ED4B5" w14:textId="77777777" w:rsidR="0036624F" w:rsidRPr="0036624F" w:rsidRDefault="0036624F" w:rsidP="0036624F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before="72" w:after="0" w:line="240" w:lineRule="auto"/>
              <w:rPr>
                <w:i/>
                <w:iCs/>
              </w:rPr>
            </w:pPr>
            <w:r w:rsidRPr="0036624F">
              <w:rPr>
                <w:i/>
                <w:iCs/>
              </w:rPr>
              <w:t>100 dni</w:t>
            </w:r>
          </w:p>
          <w:p w14:paraId="2C12E8C4" w14:textId="77777777" w:rsidR="0036624F" w:rsidRPr="0036624F" w:rsidRDefault="0036624F" w:rsidP="0036624F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before="72" w:after="0" w:line="240" w:lineRule="auto"/>
              <w:rPr>
                <w:i/>
                <w:iCs/>
              </w:rPr>
            </w:pPr>
            <w:r w:rsidRPr="0036624F">
              <w:rPr>
                <w:i/>
                <w:iCs/>
              </w:rPr>
              <w:t xml:space="preserve">90 dni </w:t>
            </w:r>
          </w:p>
          <w:p w14:paraId="655BB6B0" w14:textId="77777777" w:rsidR="003208CE" w:rsidRPr="003208CE" w:rsidRDefault="003208CE" w:rsidP="003208CE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</w:p>
          <w:p w14:paraId="0A7C59BA" w14:textId="77777777" w:rsidR="003208CE" w:rsidRPr="003208CE" w:rsidRDefault="003208CE" w:rsidP="003208CE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</w:p>
          <w:p w14:paraId="5F8AFB9A" w14:textId="77777777" w:rsidR="003208CE" w:rsidRPr="003208CE" w:rsidRDefault="003208CE" w:rsidP="003208CE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 w:rsidRPr="003208CE">
              <w:rPr>
                <w:i/>
                <w:iCs/>
              </w:rPr>
              <w:t>UWAGA:</w:t>
            </w:r>
          </w:p>
          <w:p w14:paraId="71E32446" w14:textId="7F1E70E5" w:rsidR="003208CE" w:rsidRPr="003208CE" w:rsidRDefault="003208CE" w:rsidP="003208CE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 w:rsidRPr="003208CE">
              <w:rPr>
                <w:i/>
                <w:iCs/>
              </w:rPr>
              <w:t xml:space="preserve">Złożenie oferty jest jednoznaczne z przyjęciem przez Wykonawcę maksymalnego terminu realizacji tj. </w:t>
            </w:r>
            <w:r w:rsidR="0036624F">
              <w:rPr>
                <w:i/>
                <w:iCs/>
              </w:rPr>
              <w:t>120</w:t>
            </w:r>
            <w:r w:rsidRPr="003208CE">
              <w:rPr>
                <w:i/>
                <w:iCs/>
              </w:rPr>
              <w:t xml:space="preserve"> dni.</w:t>
            </w:r>
          </w:p>
          <w:p w14:paraId="31F38FC3" w14:textId="77777777" w:rsidR="003208CE" w:rsidRPr="003208CE" w:rsidRDefault="003208CE" w:rsidP="003208CE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 w:rsidRPr="003208CE">
              <w:rPr>
                <w:i/>
                <w:iCs/>
              </w:rPr>
              <w:lastRenderedPageBreak/>
              <w:t>Oferta wykonawcy, który zadeklaruje dłuższy termin realizacji zostanie odrzucona.</w:t>
            </w:r>
          </w:p>
          <w:p w14:paraId="67DEE8E8" w14:textId="77777777" w:rsidR="003208CE" w:rsidRPr="003208CE" w:rsidRDefault="003208CE" w:rsidP="003208CE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 w:rsidRPr="003208CE">
              <w:rPr>
                <w:i/>
                <w:iCs/>
              </w:rPr>
              <w:t>W przypadku braku zaznaczenia konkretnego kwadratu w Formularzu oferty lub zaznaczeniu więcej niż jednego kwadratu – wówczas Zamawiający przyjmie, że wykonawca deklaruje maksymalny termin realizacji przedmiotu zamówienia określony w SWZ i tym samym w tym kryterium otrzyma 10 punktów.</w:t>
            </w:r>
          </w:p>
          <w:p w14:paraId="00F793BE" w14:textId="565126AC" w:rsidR="003208CE" w:rsidRPr="003208CE" w:rsidRDefault="003208CE" w:rsidP="003208CE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 w:rsidRPr="003208CE">
              <w:rPr>
                <w:i/>
                <w:iCs/>
              </w:rPr>
              <w:t xml:space="preserve">*Część </w:t>
            </w:r>
            <w:r>
              <w:rPr>
                <w:i/>
                <w:iCs/>
              </w:rPr>
              <w:t>4</w:t>
            </w:r>
          </w:p>
          <w:p w14:paraId="34EB9B38" w14:textId="77777777" w:rsidR="003208CE" w:rsidRPr="003208CE" w:rsidRDefault="003208CE" w:rsidP="003208CE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 w:rsidRPr="003208CE">
              <w:rPr>
                <w:i/>
                <w:iCs/>
              </w:rPr>
              <w:t>Deklarujemy termin realizacji przedmiotu zamówienia:</w:t>
            </w:r>
          </w:p>
          <w:p w14:paraId="4DAE79DA" w14:textId="77777777" w:rsidR="003208CE" w:rsidRPr="003208CE" w:rsidRDefault="003208CE" w:rsidP="003208CE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</w:p>
          <w:p w14:paraId="124A74B6" w14:textId="77777777" w:rsidR="0036624F" w:rsidRPr="0036624F" w:rsidRDefault="0036624F" w:rsidP="0036624F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before="72" w:after="0" w:line="240" w:lineRule="auto"/>
              <w:rPr>
                <w:i/>
                <w:iCs/>
              </w:rPr>
            </w:pPr>
            <w:r w:rsidRPr="0036624F">
              <w:rPr>
                <w:i/>
                <w:iCs/>
              </w:rPr>
              <w:t xml:space="preserve">120 dni </w:t>
            </w:r>
          </w:p>
          <w:p w14:paraId="4D6C3798" w14:textId="77777777" w:rsidR="0036624F" w:rsidRPr="0036624F" w:rsidRDefault="0036624F" w:rsidP="0036624F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before="72" w:after="0" w:line="240" w:lineRule="auto"/>
              <w:rPr>
                <w:i/>
                <w:iCs/>
              </w:rPr>
            </w:pPr>
            <w:r w:rsidRPr="0036624F">
              <w:rPr>
                <w:i/>
                <w:iCs/>
              </w:rPr>
              <w:t xml:space="preserve">110 dni </w:t>
            </w:r>
          </w:p>
          <w:p w14:paraId="4B9D9504" w14:textId="77777777" w:rsidR="0036624F" w:rsidRPr="0036624F" w:rsidRDefault="0036624F" w:rsidP="0036624F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before="72" w:after="0" w:line="240" w:lineRule="auto"/>
              <w:rPr>
                <w:i/>
                <w:iCs/>
              </w:rPr>
            </w:pPr>
            <w:r w:rsidRPr="0036624F">
              <w:rPr>
                <w:i/>
                <w:iCs/>
              </w:rPr>
              <w:t>100 dni</w:t>
            </w:r>
          </w:p>
          <w:p w14:paraId="776A8946" w14:textId="77777777" w:rsidR="0036624F" w:rsidRPr="0036624F" w:rsidRDefault="0036624F" w:rsidP="0036624F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before="72" w:after="0" w:line="240" w:lineRule="auto"/>
              <w:rPr>
                <w:i/>
                <w:iCs/>
              </w:rPr>
            </w:pPr>
            <w:r w:rsidRPr="0036624F">
              <w:rPr>
                <w:i/>
                <w:iCs/>
              </w:rPr>
              <w:t xml:space="preserve">90 dni </w:t>
            </w:r>
          </w:p>
          <w:p w14:paraId="1D50BAB2" w14:textId="77777777" w:rsidR="003208CE" w:rsidRPr="003208CE" w:rsidRDefault="003208CE" w:rsidP="003208CE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</w:p>
          <w:p w14:paraId="3D170C71" w14:textId="77777777" w:rsidR="003208CE" w:rsidRPr="003208CE" w:rsidRDefault="003208CE" w:rsidP="003208CE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</w:p>
          <w:p w14:paraId="3845135B" w14:textId="77777777" w:rsidR="003208CE" w:rsidRPr="003208CE" w:rsidRDefault="003208CE" w:rsidP="003208CE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 w:rsidRPr="003208CE">
              <w:rPr>
                <w:i/>
                <w:iCs/>
              </w:rPr>
              <w:t>UWAGA:</w:t>
            </w:r>
          </w:p>
          <w:p w14:paraId="4D046EC3" w14:textId="5AA3DC91" w:rsidR="003208CE" w:rsidRPr="003208CE" w:rsidRDefault="003208CE" w:rsidP="003208CE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 w:rsidRPr="003208CE">
              <w:rPr>
                <w:i/>
                <w:iCs/>
              </w:rPr>
              <w:t xml:space="preserve">Złożenie oferty jest jednoznaczne z przyjęciem przez Wykonawcę maksymalnego terminu realizacji tj. </w:t>
            </w:r>
            <w:r w:rsidR="0036624F">
              <w:rPr>
                <w:i/>
                <w:iCs/>
              </w:rPr>
              <w:t>120</w:t>
            </w:r>
            <w:r w:rsidRPr="003208CE">
              <w:rPr>
                <w:i/>
                <w:iCs/>
              </w:rPr>
              <w:t xml:space="preserve"> dni.</w:t>
            </w:r>
          </w:p>
          <w:p w14:paraId="3E1A0D7A" w14:textId="77777777" w:rsidR="003208CE" w:rsidRPr="003208CE" w:rsidRDefault="003208CE" w:rsidP="003208CE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 w:rsidRPr="003208CE">
              <w:rPr>
                <w:i/>
                <w:iCs/>
              </w:rPr>
              <w:t>Oferta wykonawcy, który zadeklaruje dłuższy termin realizacji zostanie odrzucona.</w:t>
            </w:r>
          </w:p>
          <w:p w14:paraId="0883C49C" w14:textId="77777777" w:rsidR="003208CE" w:rsidRPr="003208CE" w:rsidRDefault="003208CE" w:rsidP="003208CE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 w:rsidRPr="003208CE">
              <w:rPr>
                <w:i/>
                <w:iCs/>
              </w:rPr>
              <w:t>W przypadku braku zaznaczenia konkretnego kwadratu w Formularzu oferty lub zaznaczeniu więcej niż jednego kwadratu – wówczas Zamawiający przyjmie, że wykonawca deklaruje maksymalny termin realizacji przedmiotu zamówienia określony w SWZ i tym samym w tym kryterium otrzyma 10 punktów.</w:t>
            </w:r>
          </w:p>
          <w:p w14:paraId="6D595CAE" w14:textId="77777777" w:rsidR="003208CE" w:rsidRDefault="003208CE" w:rsidP="006E0EC0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</w:p>
          <w:p w14:paraId="34D380B2" w14:textId="4192D02D" w:rsidR="006E0EC0" w:rsidRPr="009A7A38" w:rsidRDefault="006E0EC0" w:rsidP="00757F69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 w:rsidRPr="006E0EC0">
              <w:rPr>
                <w:i/>
                <w:iCs/>
                <w:color w:val="FF0000"/>
                <w:szCs w:val="24"/>
                <w:lang w:eastAsia="ar-SA"/>
              </w:rPr>
              <w:t>*niepotrzebne skreślić</w:t>
            </w:r>
          </w:p>
        </w:tc>
      </w:tr>
      <w:tr w:rsidR="00EA4ECE" w:rsidRPr="00EA4ECE" w14:paraId="29413583" w14:textId="77777777" w:rsidTr="00EA4ECE">
        <w:tc>
          <w:tcPr>
            <w:tcW w:w="9058" w:type="dxa"/>
            <w:gridSpan w:val="2"/>
          </w:tcPr>
          <w:p w14:paraId="76E870AC" w14:textId="334E3BED" w:rsidR="003208CE" w:rsidRDefault="00577B73" w:rsidP="00577B73">
            <w:pPr>
              <w:spacing w:after="0" w:line="240" w:lineRule="auto"/>
              <w:ind w:left="318" w:hanging="318"/>
            </w:pPr>
            <w:r>
              <w:lastRenderedPageBreak/>
              <w:t>3</w:t>
            </w:r>
            <w:r w:rsidRPr="00577B73">
              <w:t>.</w:t>
            </w:r>
            <w:r w:rsidRPr="00577B73">
              <w:tab/>
            </w:r>
            <w:r w:rsidR="003208CE">
              <w:t>*</w:t>
            </w:r>
            <w:r w:rsidR="003208CE" w:rsidRPr="003208CE">
              <w:rPr>
                <w:i/>
                <w:iCs/>
              </w:rPr>
              <w:t xml:space="preserve">Część </w:t>
            </w:r>
            <w:r w:rsidR="003208CE">
              <w:rPr>
                <w:i/>
                <w:iCs/>
              </w:rPr>
              <w:t>1:</w:t>
            </w:r>
          </w:p>
          <w:p w14:paraId="2573C279" w14:textId="77777777" w:rsidR="008604C3" w:rsidRDefault="003208CE" w:rsidP="00577B73">
            <w:pPr>
              <w:spacing w:after="0" w:line="240" w:lineRule="auto"/>
              <w:ind w:left="318" w:hanging="318"/>
            </w:pPr>
            <w:r w:rsidRPr="003208CE">
              <w:rPr>
                <w:b/>
                <w:bCs/>
              </w:rPr>
              <w:t xml:space="preserve">     </w:t>
            </w:r>
            <w:r w:rsidRPr="003208CE">
              <w:rPr>
                <w:b/>
                <w:bCs/>
                <w:u w:val="single"/>
              </w:rPr>
              <w:t>Oświadczam, że udzielam na przedmiot zamówienia</w:t>
            </w:r>
            <w:r w:rsidRPr="003208CE">
              <w:rPr>
                <w:u w:val="single"/>
              </w:rPr>
              <w:t>:</w:t>
            </w:r>
            <w:r w:rsidRPr="003208CE">
              <w:t xml:space="preserve"> na wszystkie zespoły i podzespoły samochodu (mechaniczne, elektryczne i elektroniczne), obejmujące prawidłowe funkcjonowanie samochodu, wady materiałowe i fabryczne: ___________ miesięcznego </w:t>
            </w:r>
            <w:r w:rsidRPr="003208CE">
              <w:rPr>
                <w:b/>
                <w:bCs/>
              </w:rPr>
              <w:t>okresu</w:t>
            </w:r>
            <w:r w:rsidRPr="003208CE">
              <w:t xml:space="preserve"> </w:t>
            </w:r>
            <w:r w:rsidRPr="003208CE">
              <w:rPr>
                <w:b/>
              </w:rPr>
              <w:t xml:space="preserve">gwarancji, zgodnie z wymaganiami Zamawiającego, </w:t>
            </w:r>
            <w:r w:rsidRPr="003208CE">
              <w:t>liczonego od dnia podpisania protokołu odbioru przedmiotu zamówienia.</w:t>
            </w:r>
          </w:p>
          <w:p w14:paraId="278B3B9F" w14:textId="11F6AC5A" w:rsidR="003208CE" w:rsidRDefault="003208CE" w:rsidP="003208CE">
            <w:pPr>
              <w:spacing w:after="0" w:line="240" w:lineRule="auto"/>
              <w:ind w:left="318" w:hanging="318"/>
            </w:pPr>
            <w:r>
              <w:rPr>
                <w:b/>
                <w:bCs/>
              </w:rPr>
              <w:t xml:space="preserve">     </w:t>
            </w:r>
            <w:r w:rsidRPr="003208CE">
              <w:rPr>
                <w:b/>
                <w:bCs/>
                <w:u w:val="single"/>
              </w:rPr>
              <w:t>Oświadczam, że udzielam na przedmiot zamówienia</w:t>
            </w:r>
            <w:r w:rsidRPr="003208CE">
              <w:rPr>
                <w:u w:val="single"/>
              </w:rPr>
              <w:t>:</w:t>
            </w:r>
            <w:r w:rsidRPr="003208CE">
              <w:t xml:space="preserve"> na powłokę lakierniczą: ___________ miesięcznego </w:t>
            </w:r>
            <w:r w:rsidRPr="003208CE">
              <w:rPr>
                <w:b/>
                <w:bCs/>
              </w:rPr>
              <w:t>okresu</w:t>
            </w:r>
            <w:r w:rsidRPr="003208CE">
              <w:t xml:space="preserve"> </w:t>
            </w:r>
            <w:r w:rsidRPr="003208CE">
              <w:rPr>
                <w:b/>
              </w:rPr>
              <w:t xml:space="preserve">gwarancji, zgodnie z wymaganiami Zamawiającego, </w:t>
            </w:r>
            <w:r w:rsidRPr="003208CE">
              <w:t>liczonego od dnia podpisania protokołu odbioru przedmiotu zamówienia.</w:t>
            </w:r>
          </w:p>
          <w:p w14:paraId="643D1030" w14:textId="5778FB0E" w:rsidR="003208CE" w:rsidRPr="003208CE" w:rsidRDefault="003208CE" w:rsidP="003208CE">
            <w:pPr>
              <w:spacing w:after="0" w:line="240" w:lineRule="auto"/>
              <w:ind w:left="318" w:hanging="318"/>
            </w:pPr>
            <w:r w:rsidRPr="003208CE">
              <w:rPr>
                <w:b/>
                <w:bCs/>
              </w:rPr>
              <w:t xml:space="preserve">     </w:t>
            </w:r>
            <w:r w:rsidRPr="003208CE">
              <w:rPr>
                <w:b/>
                <w:bCs/>
                <w:u w:val="single"/>
              </w:rPr>
              <w:t>Oświadczam, że udzielam na perforację korozyjną karoserii</w:t>
            </w:r>
            <w:r w:rsidRPr="003208CE">
              <w:rPr>
                <w:b/>
                <w:bCs/>
              </w:rPr>
              <w:t>: ___________</w:t>
            </w:r>
            <w:r w:rsidRPr="003208CE">
              <w:rPr>
                <w:b/>
                <w:bCs/>
                <w:u w:val="single"/>
              </w:rPr>
              <w:t xml:space="preserve"> miesięcznego okresu gwarancji, zgodnie z wymaganiami Zamawiającego, liczonego od dnia podpisania protokołu odbioru przedmiotu zamówienia.</w:t>
            </w:r>
          </w:p>
          <w:p w14:paraId="381A3F5A" w14:textId="54F52226" w:rsidR="003208CE" w:rsidRPr="003208CE" w:rsidRDefault="003208CE" w:rsidP="003208CE">
            <w:pPr>
              <w:spacing w:after="0" w:line="240" w:lineRule="auto"/>
              <w:ind w:left="318" w:hanging="318"/>
            </w:pPr>
            <w:r>
              <w:t xml:space="preserve">     </w:t>
            </w:r>
            <w:r w:rsidRPr="003208CE">
              <w:t>*</w:t>
            </w:r>
            <w:r w:rsidRPr="003208CE">
              <w:rPr>
                <w:i/>
                <w:iCs/>
              </w:rPr>
              <w:t xml:space="preserve">Część </w:t>
            </w:r>
            <w:r>
              <w:rPr>
                <w:i/>
                <w:iCs/>
              </w:rPr>
              <w:t>2</w:t>
            </w:r>
            <w:r w:rsidRPr="003208CE">
              <w:rPr>
                <w:i/>
                <w:iCs/>
              </w:rPr>
              <w:t>:</w:t>
            </w:r>
          </w:p>
          <w:p w14:paraId="61FD236E" w14:textId="77777777" w:rsidR="003208CE" w:rsidRPr="003208CE" w:rsidRDefault="003208CE" w:rsidP="003208CE">
            <w:pPr>
              <w:spacing w:after="0" w:line="240" w:lineRule="auto"/>
              <w:ind w:left="318" w:hanging="318"/>
            </w:pPr>
            <w:r w:rsidRPr="003208CE">
              <w:rPr>
                <w:b/>
                <w:bCs/>
              </w:rPr>
              <w:t xml:space="preserve">     </w:t>
            </w:r>
            <w:r w:rsidRPr="003208CE">
              <w:rPr>
                <w:b/>
                <w:bCs/>
                <w:u w:val="single"/>
              </w:rPr>
              <w:t>Oświadczam, że udzielam na przedmiot zamówienia</w:t>
            </w:r>
            <w:r w:rsidRPr="003208CE">
              <w:rPr>
                <w:u w:val="single"/>
              </w:rPr>
              <w:t>:</w:t>
            </w:r>
            <w:r w:rsidRPr="003208CE">
              <w:t xml:space="preserve"> na wszystkie zespoły i podzespoły samochodu (mechaniczne, elektryczne i elektroniczne), obejmujące prawidłowe funkcjonowanie samochodu, wady materiałowe i fabryczne: ___________ miesięcznego </w:t>
            </w:r>
            <w:r w:rsidRPr="003208CE">
              <w:rPr>
                <w:b/>
                <w:bCs/>
              </w:rPr>
              <w:t>okresu</w:t>
            </w:r>
            <w:r w:rsidRPr="003208CE">
              <w:t xml:space="preserve"> </w:t>
            </w:r>
            <w:r w:rsidRPr="003208CE">
              <w:rPr>
                <w:b/>
              </w:rPr>
              <w:t xml:space="preserve">gwarancji, zgodnie z wymaganiami Zamawiającego, </w:t>
            </w:r>
            <w:r w:rsidRPr="003208CE">
              <w:t>liczonego od dnia podpisania protokołu odbioru przedmiotu zamówienia.</w:t>
            </w:r>
          </w:p>
          <w:p w14:paraId="47452B98" w14:textId="77777777" w:rsidR="003208CE" w:rsidRPr="003208CE" w:rsidRDefault="003208CE" w:rsidP="003208CE">
            <w:pPr>
              <w:spacing w:after="0" w:line="240" w:lineRule="auto"/>
              <w:ind w:left="318" w:hanging="318"/>
            </w:pPr>
            <w:r w:rsidRPr="003208CE">
              <w:rPr>
                <w:b/>
                <w:bCs/>
              </w:rPr>
              <w:t xml:space="preserve">     </w:t>
            </w:r>
            <w:r w:rsidRPr="003208CE">
              <w:rPr>
                <w:b/>
                <w:bCs/>
                <w:u w:val="single"/>
              </w:rPr>
              <w:t>Oświadczam, że udzielam na przedmiot zamówienia</w:t>
            </w:r>
            <w:r w:rsidRPr="003208CE">
              <w:rPr>
                <w:u w:val="single"/>
              </w:rPr>
              <w:t>:</w:t>
            </w:r>
            <w:r w:rsidRPr="003208CE">
              <w:t xml:space="preserve"> na powłokę lakierniczą: ___________ miesięcznego </w:t>
            </w:r>
            <w:r w:rsidRPr="003208CE">
              <w:rPr>
                <w:b/>
                <w:bCs/>
              </w:rPr>
              <w:t>okresu</w:t>
            </w:r>
            <w:r w:rsidRPr="003208CE">
              <w:t xml:space="preserve"> </w:t>
            </w:r>
            <w:r w:rsidRPr="003208CE">
              <w:rPr>
                <w:b/>
              </w:rPr>
              <w:t xml:space="preserve">gwarancji, zgodnie z wymaganiami </w:t>
            </w:r>
            <w:r w:rsidRPr="003208CE">
              <w:rPr>
                <w:b/>
              </w:rPr>
              <w:lastRenderedPageBreak/>
              <w:t xml:space="preserve">Zamawiającego, </w:t>
            </w:r>
            <w:r w:rsidRPr="003208CE">
              <w:t>liczonego od dnia podpisania protokołu odbioru przedmiotu zamówienia.</w:t>
            </w:r>
          </w:p>
          <w:p w14:paraId="43A650FE" w14:textId="77777777" w:rsidR="003208CE" w:rsidRPr="003208CE" w:rsidRDefault="003208CE" w:rsidP="003208CE">
            <w:pPr>
              <w:spacing w:after="0" w:line="240" w:lineRule="auto"/>
              <w:ind w:left="318" w:hanging="318"/>
            </w:pPr>
            <w:r w:rsidRPr="003208CE">
              <w:rPr>
                <w:b/>
                <w:bCs/>
              </w:rPr>
              <w:t xml:space="preserve">     </w:t>
            </w:r>
            <w:r w:rsidRPr="003208CE">
              <w:rPr>
                <w:b/>
                <w:bCs/>
                <w:u w:val="single"/>
              </w:rPr>
              <w:t>Oświadczam, że udzielam na perforację korozyjną karoserii</w:t>
            </w:r>
            <w:r w:rsidRPr="003208CE">
              <w:rPr>
                <w:b/>
                <w:bCs/>
              </w:rPr>
              <w:t>: ___________</w:t>
            </w:r>
            <w:r w:rsidRPr="003208CE">
              <w:rPr>
                <w:b/>
                <w:bCs/>
                <w:u w:val="single"/>
              </w:rPr>
              <w:t xml:space="preserve"> miesięcznego okresu gwarancji, zgodnie z wymaganiami Zamawiającego, liczonego od dnia podpisania protokołu odbioru przedmiotu zamówienia.</w:t>
            </w:r>
          </w:p>
          <w:p w14:paraId="2E00495A" w14:textId="2F9D9E8F" w:rsidR="003208CE" w:rsidRPr="003208CE" w:rsidRDefault="003208CE" w:rsidP="003208CE">
            <w:pPr>
              <w:spacing w:after="0" w:line="240" w:lineRule="auto"/>
              <w:ind w:left="318" w:hanging="318"/>
            </w:pPr>
            <w:r>
              <w:t xml:space="preserve">     </w:t>
            </w:r>
            <w:r w:rsidRPr="003208CE">
              <w:t>*</w:t>
            </w:r>
            <w:r w:rsidRPr="003208CE">
              <w:rPr>
                <w:i/>
                <w:iCs/>
              </w:rPr>
              <w:t xml:space="preserve">Część </w:t>
            </w:r>
            <w:r>
              <w:rPr>
                <w:i/>
                <w:iCs/>
              </w:rPr>
              <w:t>3</w:t>
            </w:r>
            <w:r w:rsidRPr="003208CE">
              <w:rPr>
                <w:i/>
                <w:iCs/>
              </w:rPr>
              <w:t>:</w:t>
            </w:r>
          </w:p>
          <w:p w14:paraId="5C0AC2BB" w14:textId="77777777" w:rsidR="003208CE" w:rsidRPr="003208CE" w:rsidRDefault="003208CE" w:rsidP="003208CE">
            <w:pPr>
              <w:spacing w:after="0" w:line="240" w:lineRule="auto"/>
              <w:ind w:left="318" w:hanging="318"/>
            </w:pPr>
            <w:r w:rsidRPr="003208CE">
              <w:rPr>
                <w:b/>
                <w:bCs/>
              </w:rPr>
              <w:t xml:space="preserve">     </w:t>
            </w:r>
            <w:r w:rsidRPr="003208CE">
              <w:rPr>
                <w:b/>
                <w:bCs/>
                <w:u w:val="single"/>
              </w:rPr>
              <w:t>Oświadczam, że udzielam na przedmiot zamówienia</w:t>
            </w:r>
            <w:r w:rsidRPr="003208CE">
              <w:rPr>
                <w:u w:val="single"/>
              </w:rPr>
              <w:t>:</w:t>
            </w:r>
            <w:r w:rsidRPr="003208CE">
              <w:t xml:space="preserve"> na wszystkie zespoły i podzespoły samochodu (mechaniczne, elektryczne i elektroniczne), obejmujące prawidłowe funkcjonowanie samochodu, wady materiałowe i fabryczne: ___________ miesięcznego </w:t>
            </w:r>
            <w:r w:rsidRPr="003208CE">
              <w:rPr>
                <w:b/>
                <w:bCs/>
              </w:rPr>
              <w:t>okresu</w:t>
            </w:r>
            <w:r w:rsidRPr="003208CE">
              <w:t xml:space="preserve"> </w:t>
            </w:r>
            <w:r w:rsidRPr="003208CE">
              <w:rPr>
                <w:b/>
              </w:rPr>
              <w:t xml:space="preserve">gwarancji, zgodnie z wymaganiami Zamawiającego, </w:t>
            </w:r>
            <w:r w:rsidRPr="003208CE">
              <w:t>liczonego od dnia podpisania protokołu odbioru przedmiotu zamówienia.</w:t>
            </w:r>
          </w:p>
          <w:p w14:paraId="23DD7340" w14:textId="77777777" w:rsidR="003208CE" w:rsidRPr="003208CE" w:rsidRDefault="003208CE" w:rsidP="003208CE">
            <w:pPr>
              <w:spacing w:after="0" w:line="240" w:lineRule="auto"/>
              <w:ind w:left="318" w:hanging="318"/>
            </w:pPr>
            <w:r w:rsidRPr="003208CE">
              <w:rPr>
                <w:b/>
                <w:bCs/>
              </w:rPr>
              <w:t xml:space="preserve">     </w:t>
            </w:r>
            <w:r w:rsidRPr="003208CE">
              <w:rPr>
                <w:b/>
                <w:bCs/>
                <w:u w:val="single"/>
              </w:rPr>
              <w:t>Oświadczam, że udzielam na przedmiot zamówienia</w:t>
            </w:r>
            <w:r w:rsidRPr="003208CE">
              <w:rPr>
                <w:u w:val="single"/>
              </w:rPr>
              <w:t>:</w:t>
            </w:r>
            <w:r w:rsidRPr="003208CE">
              <w:t xml:space="preserve"> na powłokę lakierniczą: ___________ miesięcznego </w:t>
            </w:r>
            <w:r w:rsidRPr="003208CE">
              <w:rPr>
                <w:b/>
                <w:bCs/>
              </w:rPr>
              <w:t>okresu</w:t>
            </w:r>
            <w:r w:rsidRPr="003208CE">
              <w:t xml:space="preserve"> </w:t>
            </w:r>
            <w:r w:rsidRPr="003208CE">
              <w:rPr>
                <w:b/>
              </w:rPr>
              <w:t xml:space="preserve">gwarancji, zgodnie z wymaganiami Zamawiającego, </w:t>
            </w:r>
            <w:r w:rsidRPr="003208CE">
              <w:t>liczonego od dnia podpisania protokołu odbioru przedmiotu zamówienia.</w:t>
            </w:r>
          </w:p>
          <w:p w14:paraId="019B26A3" w14:textId="77777777" w:rsidR="003208CE" w:rsidRPr="003208CE" w:rsidRDefault="003208CE" w:rsidP="003208CE">
            <w:pPr>
              <w:spacing w:after="0" w:line="240" w:lineRule="auto"/>
              <w:ind w:left="318" w:hanging="318"/>
            </w:pPr>
            <w:r w:rsidRPr="003208CE">
              <w:rPr>
                <w:b/>
                <w:bCs/>
              </w:rPr>
              <w:t xml:space="preserve">     </w:t>
            </w:r>
            <w:r w:rsidRPr="003208CE">
              <w:rPr>
                <w:b/>
                <w:bCs/>
                <w:u w:val="single"/>
              </w:rPr>
              <w:t>Oświadczam, że udzielam na perforację korozyjną karoserii</w:t>
            </w:r>
            <w:r w:rsidRPr="003208CE">
              <w:rPr>
                <w:b/>
                <w:bCs/>
              </w:rPr>
              <w:t>: ___________</w:t>
            </w:r>
            <w:r w:rsidRPr="003208CE">
              <w:rPr>
                <w:b/>
                <w:bCs/>
                <w:u w:val="single"/>
              </w:rPr>
              <w:t xml:space="preserve"> miesięcznego okresu gwarancji, zgodnie z wymaganiami Zamawiającego, liczonego od dnia podpisania protokołu odbioru przedmiotu zamówienia.</w:t>
            </w:r>
          </w:p>
          <w:p w14:paraId="236E461E" w14:textId="68F03032" w:rsidR="003208CE" w:rsidRPr="003208CE" w:rsidRDefault="003208CE" w:rsidP="003208CE">
            <w:pPr>
              <w:spacing w:after="0" w:line="240" w:lineRule="auto"/>
              <w:ind w:left="318" w:hanging="318"/>
            </w:pPr>
            <w:r>
              <w:t xml:space="preserve">     </w:t>
            </w:r>
            <w:r w:rsidRPr="003208CE">
              <w:t>*</w:t>
            </w:r>
            <w:r w:rsidRPr="003208CE">
              <w:rPr>
                <w:i/>
                <w:iCs/>
              </w:rPr>
              <w:t xml:space="preserve">Część </w:t>
            </w:r>
            <w:r>
              <w:rPr>
                <w:i/>
                <w:iCs/>
              </w:rPr>
              <w:t>4</w:t>
            </w:r>
            <w:r w:rsidRPr="003208CE">
              <w:rPr>
                <w:i/>
                <w:iCs/>
              </w:rPr>
              <w:t>:</w:t>
            </w:r>
          </w:p>
          <w:p w14:paraId="5884B5E1" w14:textId="77777777" w:rsidR="003208CE" w:rsidRPr="003208CE" w:rsidRDefault="003208CE" w:rsidP="003208CE">
            <w:pPr>
              <w:spacing w:after="0" w:line="240" w:lineRule="auto"/>
              <w:ind w:left="318" w:hanging="318"/>
            </w:pPr>
            <w:r w:rsidRPr="003208CE">
              <w:rPr>
                <w:b/>
                <w:bCs/>
              </w:rPr>
              <w:t xml:space="preserve">     </w:t>
            </w:r>
            <w:r w:rsidRPr="003208CE">
              <w:rPr>
                <w:b/>
                <w:bCs/>
                <w:u w:val="single"/>
              </w:rPr>
              <w:t>Oświadczam, że udzielam na przedmiot zamówienia</w:t>
            </w:r>
            <w:r w:rsidRPr="003208CE">
              <w:rPr>
                <w:u w:val="single"/>
              </w:rPr>
              <w:t>:</w:t>
            </w:r>
            <w:r w:rsidRPr="003208CE">
              <w:t xml:space="preserve"> na wszystkie zespoły i podzespoły samochodu (mechaniczne, elektryczne i elektroniczne), obejmujące prawidłowe funkcjonowanie samochodu, wady materiałowe i fabryczne: ___________ miesięcznego </w:t>
            </w:r>
            <w:r w:rsidRPr="003208CE">
              <w:rPr>
                <w:b/>
                <w:bCs/>
              </w:rPr>
              <w:t>okresu</w:t>
            </w:r>
            <w:r w:rsidRPr="003208CE">
              <w:t xml:space="preserve"> </w:t>
            </w:r>
            <w:r w:rsidRPr="003208CE">
              <w:rPr>
                <w:b/>
              </w:rPr>
              <w:t xml:space="preserve">gwarancji, zgodnie z wymaganiami Zamawiającego, </w:t>
            </w:r>
            <w:r w:rsidRPr="003208CE">
              <w:t>liczonego od dnia podpisania protokołu odbioru przedmiotu zamówienia.</w:t>
            </w:r>
          </w:p>
          <w:p w14:paraId="76424F6D" w14:textId="77777777" w:rsidR="003208CE" w:rsidRPr="003208CE" w:rsidRDefault="003208CE" w:rsidP="003208CE">
            <w:pPr>
              <w:spacing w:after="0" w:line="240" w:lineRule="auto"/>
              <w:ind w:left="318" w:hanging="318"/>
            </w:pPr>
            <w:r w:rsidRPr="003208CE">
              <w:rPr>
                <w:b/>
                <w:bCs/>
              </w:rPr>
              <w:t xml:space="preserve">     </w:t>
            </w:r>
            <w:r w:rsidRPr="003208CE">
              <w:rPr>
                <w:b/>
                <w:bCs/>
                <w:u w:val="single"/>
              </w:rPr>
              <w:t>Oświadczam, że udzielam na przedmiot zamówienia</w:t>
            </w:r>
            <w:r w:rsidRPr="003208CE">
              <w:rPr>
                <w:u w:val="single"/>
              </w:rPr>
              <w:t>:</w:t>
            </w:r>
            <w:r w:rsidRPr="003208CE">
              <w:t xml:space="preserve"> na powłokę lakierniczą: ___________ miesięcznego </w:t>
            </w:r>
            <w:r w:rsidRPr="003208CE">
              <w:rPr>
                <w:b/>
                <w:bCs/>
              </w:rPr>
              <w:t>okresu</w:t>
            </w:r>
            <w:r w:rsidRPr="003208CE">
              <w:t xml:space="preserve"> </w:t>
            </w:r>
            <w:r w:rsidRPr="003208CE">
              <w:rPr>
                <w:b/>
              </w:rPr>
              <w:t xml:space="preserve">gwarancji, zgodnie z wymaganiami Zamawiającego, </w:t>
            </w:r>
            <w:r w:rsidRPr="003208CE">
              <w:t>liczonego od dnia podpisania protokołu odbioru przedmiotu zamówienia.</w:t>
            </w:r>
          </w:p>
          <w:p w14:paraId="68EE0EDE" w14:textId="77777777" w:rsidR="003208CE" w:rsidRPr="003208CE" w:rsidRDefault="003208CE" w:rsidP="003208CE">
            <w:pPr>
              <w:spacing w:after="0" w:line="240" w:lineRule="auto"/>
              <w:ind w:left="318" w:hanging="318"/>
            </w:pPr>
            <w:r w:rsidRPr="003208CE">
              <w:rPr>
                <w:b/>
                <w:bCs/>
              </w:rPr>
              <w:t xml:space="preserve">     </w:t>
            </w:r>
            <w:r w:rsidRPr="003208CE">
              <w:rPr>
                <w:b/>
                <w:bCs/>
                <w:u w:val="single"/>
              </w:rPr>
              <w:t>Oświadczam, że udzielam na perforację korozyjną karoserii</w:t>
            </w:r>
            <w:r w:rsidRPr="003208CE">
              <w:rPr>
                <w:b/>
                <w:bCs/>
              </w:rPr>
              <w:t>: ___________</w:t>
            </w:r>
            <w:r w:rsidRPr="003208CE">
              <w:rPr>
                <w:b/>
                <w:bCs/>
                <w:u w:val="single"/>
              </w:rPr>
              <w:t xml:space="preserve"> miesięcznego okresu gwarancji, zgodnie z wymaganiami Zamawiającego, liczonego od dnia podpisania protokołu odbioru przedmiotu zamówienia.</w:t>
            </w:r>
          </w:p>
          <w:p w14:paraId="4CAC0148" w14:textId="0FBD47AC" w:rsidR="003208CE" w:rsidRDefault="003208CE" w:rsidP="00577B73">
            <w:pPr>
              <w:spacing w:after="0" w:line="240" w:lineRule="auto"/>
              <w:ind w:left="318" w:hanging="318"/>
            </w:pPr>
          </w:p>
          <w:p w14:paraId="733A93B3" w14:textId="25750273" w:rsidR="003208CE" w:rsidRPr="004D272C" w:rsidRDefault="003208CE" w:rsidP="00577B73">
            <w:pPr>
              <w:spacing w:after="0" w:line="240" w:lineRule="auto"/>
              <w:ind w:left="318" w:hanging="318"/>
            </w:pPr>
            <w:r w:rsidRPr="003208CE">
              <w:rPr>
                <w:i/>
                <w:iCs/>
                <w:color w:val="FF0000"/>
              </w:rPr>
              <w:t>*niepotrzebne skreślić</w:t>
            </w:r>
          </w:p>
        </w:tc>
      </w:tr>
      <w:tr w:rsidR="001B361C" w:rsidRPr="00A617F4" w14:paraId="57B9C516" w14:textId="77777777" w:rsidTr="00EA4ECE">
        <w:tc>
          <w:tcPr>
            <w:tcW w:w="9058" w:type="dxa"/>
            <w:gridSpan w:val="2"/>
          </w:tcPr>
          <w:p w14:paraId="45AEA341" w14:textId="307DE7DF" w:rsidR="001B361C" w:rsidRPr="007E2701" w:rsidRDefault="00577B73" w:rsidP="00BE449C">
            <w:pPr>
              <w:pStyle w:val="Akapitzlist"/>
              <w:ind w:left="306" w:hanging="277"/>
              <w:jc w:val="both"/>
              <w:rPr>
                <w:szCs w:val="22"/>
              </w:rPr>
            </w:pPr>
            <w:r>
              <w:rPr>
                <w:szCs w:val="22"/>
              </w:rPr>
              <w:lastRenderedPageBreak/>
              <w:t>4</w:t>
            </w:r>
            <w:r w:rsidR="00931D6D" w:rsidRPr="007E2701">
              <w:rPr>
                <w:szCs w:val="22"/>
              </w:rPr>
              <w:t xml:space="preserve">. </w:t>
            </w:r>
            <w:r w:rsidR="00931D6D" w:rsidRPr="007E2701">
              <w:rPr>
                <w:szCs w:val="22"/>
              </w:rPr>
              <w:tab/>
            </w:r>
            <w:r w:rsidR="001B361C" w:rsidRPr="007E2701">
              <w:rPr>
                <w:szCs w:val="22"/>
              </w:rPr>
              <w:t>Oświadczamy, że wynagrodzenie za całość przedmiotu zamówienia, o którym mowa w pkt 1, uwzględnia wszystkie wymagania opisane w SWZ oraz obejmuje wszystkie koszty, jakie w przypadku wyboru niniejszej oferty poniesie Zamawiający z tytułu należytej oraz zgodnej z obowiązującymi przepisami realizacji przedmiotu zamówienia, a także odpowiada rzeczywistym kosztom wykonania zamówienia wynikającym z umowy.</w:t>
            </w:r>
          </w:p>
        </w:tc>
      </w:tr>
      <w:tr w:rsidR="001B361C" w:rsidRPr="00504E7B" w14:paraId="584D959E" w14:textId="77777777" w:rsidTr="00EA4ECE">
        <w:tc>
          <w:tcPr>
            <w:tcW w:w="9058" w:type="dxa"/>
            <w:gridSpan w:val="2"/>
          </w:tcPr>
          <w:p w14:paraId="0CCAB9FB" w14:textId="3457BF76" w:rsidR="001B361C" w:rsidRPr="007E2701" w:rsidRDefault="00577B73" w:rsidP="00BE449C">
            <w:pPr>
              <w:pStyle w:val="Akapitzlist"/>
              <w:ind w:left="306" w:hanging="306"/>
              <w:jc w:val="both"/>
              <w:rPr>
                <w:szCs w:val="22"/>
              </w:rPr>
            </w:pPr>
            <w:r>
              <w:rPr>
                <w:szCs w:val="22"/>
              </w:rPr>
              <w:t>5</w:t>
            </w:r>
            <w:r w:rsidR="00931D6D" w:rsidRPr="007E2701">
              <w:rPr>
                <w:szCs w:val="22"/>
              </w:rPr>
              <w:t xml:space="preserve">. </w:t>
            </w:r>
            <w:r w:rsidR="00931D6D" w:rsidRPr="007E2701">
              <w:rPr>
                <w:szCs w:val="22"/>
              </w:rPr>
              <w:tab/>
            </w:r>
            <w:r w:rsidR="001B361C" w:rsidRPr="007E2701">
              <w:rPr>
                <w:szCs w:val="22"/>
              </w:rPr>
              <w:t>Wynagrodzenie, o którym mowa w ust. 1, za wykonanie przedmiotu zamówienia nie będzie zmieniane w toku realizacji umowy i nie będzie podlegało waloryzacji, z wyjątkiem okoliczności przewidzianych w</w:t>
            </w:r>
            <w:r w:rsidR="000E0A59" w:rsidRPr="007E2701">
              <w:rPr>
                <w:szCs w:val="22"/>
              </w:rPr>
              <w:t> </w:t>
            </w:r>
            <w:r w:rsidR="001B361C" w:rsidRPr="007E2701">
              <w:rPr>
                <w:szCs w:val="22"/>
              </w:rPr>
              <w:t>treści wzoru umowy.</w:t>
            </w:r>
          </w:p>
        </w:tc>
      </w:tr>
      <w:tr w:rsidR="005D567B" w:rsidRPr="00504E7B" w14:paraId="2D0D5E47" w14:textId="77777777" w:rsidTr="00EA4ECE">
        <w:tc>
          <w:tcPr>
            <w:tcW w:w="9058" w:type="dxa"/>
            <w:gridSpan w:val="2"/>
          </w:tcPr>
          <w:p w14:paraId="3371BA85" w14:textId="5C94303D" w:rsidR="005D567B" w:rsidRPr="007E2701" w:rsidRDefault="00577B73" w:rsidP="00BE449C">
            <w:pPr>
              <w:spacing w:after="0" w:line="240" w:lineRule="auto"/>
              <w:ind w:left="306" w:hanging="306"/>
            </w:pPr>
            <w:r>
              <w:t>6</w:t>
            </w:r>
            <w:r w:rsidR="005D567B" w:rsidRPr="007E2701">
              <w:t>.</w:t>
            </w:r>
            <w:r w:rsidR="005D567B" w:rsidRPr="007E2701">
              <w:tab/>
              <w:t xml:space="preserve">Oświadczamy, że ponosimy odpowiedzialność z tytułu rękojmi za wady fizyczne i prawne wykonanych </w:t>
            </w:r>
            <w:r w:rsidR="00BE449C" w:rsidRPr="007E2701">
              <w:t>dostaw</w:t>
            </w:r>
            <w:r w:rsidR="005D567B" w:rsidRPr="007E2701">
              <w:t>, na zasadach określonych w Kodeksie cywilnym.</w:t>
            </w:r>
          </w:p>
        </w:tc>
      </w:tr>
      <w:tr w:rsidR="00000040" w:rsidRPr="00504E7B" w14:paraId="4DD89E44" w14:textId="77777777" w:rsidTr="00EA4ECE">
        <w:tc>
          <w:tcPr>
            <w:tcW w:w="9058" w:type="dxa"/>
            <w:gridSpan w:val="2"/>
          </w:tcPr>
          <w:p w14:paraId="74E69B16" w14:textId="1FE92C42" w:rsidR="00000040" w:rsidRPr="007E2701" w:rsidRDefault="00577B73" w:rsidP="00BE449C">
            <w:pPr>
              <w:spacing w:after="0" w:line="240" w:lineRule="auto"/>
              <w:ind w:left="306" w:hanging="306"/>
            </w:pPr>
            <w:r>
              <w:t>7</w:t>
            </w:r>
            <w:r w:rsidR="009745EC" w:rsidRPr="007E2701">
              <w:t>.</w:t>
            </w:r>
            <w:r w:rsidR="009745EC" w:rsidRPr="007E2701">
              <w:tab/>
            </w:r>
            <w:r w:rsidR="004D272C" w:rsidRPr="007E2701">
              <w:t xml:space="preserve">Oświadczamy, że zapoznaliśmy się ze Specyfikacją Warunków Zamówienia wraz z załącznikami i nie wnosimy do nich zastrzeżeń oraz uzyskaliśmy informacje konieczne do przygotowania oferty. </w:t>
            </w:r>
            <w:r w:rsidR="004D272C" w:rsidRPr="001002F3">
              <w:rPr>
                <w:color w:val="000000" w:themeColor="text1"/>
              </w:rPr>
              <w:t>Oświadczamy, że oferowana dostawa spełnia wymagania Zamawiającego określone w SWZ</w:t>
            </w:r>
            <w:r w:rsidR="004D272C" w:rsidRPr="001002F3">
              <w:rPr>
                <w:b/>
                <w:bCs/>
                <w:color w:val="000000" w:themeColor="text1"/>
              </w:rPr>
              <w:t xml:space="preserve">, </w:t>
            </w:r>
            <w:r w:rsidR="004D272C" w:rsidRPr="001002F3">
              <w:rPr>
                <w:b/>
                <w:bCs/>
                <w:color w:val="000000" w:themeColor="text1"/>
                <w:u w:val="single"/>
              </w:rPr>
              <w:t>na dowód czego załączamy przedmiotowe środki dowodowe.</w:t>
            </w:r>
          </w:p>
        </w:tc>
      </w:tr>
      <w:tr w:rsidR="009745EC" w:rsidRPr="00504E7B" w14:paraId="4D0F46A6" w14:textId="77777777" w:rsidTr="00EA4ECE">
        <w:tc>
          <w:tcPr>
            <w:tcW w:w="9058" w:type="dxa"/>
            <w:gridSpan w:val="2"/>
          </w:tcPr>
          <w:p w14:paraId="0A3C798A" w14:textId="5588CC96" w:rsidR="009745EC" w:rsidRPr="007E2701" w:rsidRDefault="00577B73" w:rsidP="00BE449C">
            <w:pPr>
              <w:spacing w:after="0" w:line="240" w:lineRule="auto"/>
              <w:ind w:left="306" w:hanging="306"/>
            </w:pPr>
            <w:r>
              <w:t>8</w:t>
            </w:r>
            <w:r w:rsidR="009745EC" w:rsidRPr="007E2701">
              <w:t>.</w:t>
            </w:r>
            <w:r w:rsidR="009745EC" w:rsidRPr="007E2701">
              <w:tab/>
            </w:r>
            <w:r w:rsidR="00402C6A" w:rsidRPr="007E2701">
              <w:t xml:space="preserve">W przypadku wyboru naszej oferty zobowiązujemy się do wniesienia </w:t>
            </w:r>
            <w:r w:rsidR="000D6CF1" w:rsidRPr="007E2701">
              <w:t>zabezpieczenia należytego</w:t>
            </w:r>
            <w:r w:rsidR="00402C6A" w:rsidRPr="007E2701">
              <w:t xml:space="preserve"> wykonania umowy w </w:t>
            </w:r>
            <w:r w:rsidR="000D6CF1" w:rsidRPr="007E2701">
              <w:t>wysokości określonej</w:t>
            </w:r>
            <w:r w:rsidR="00402C6A" w:rsidRPr="007E2701">
              <w:t xml:space="preserve"> w SWZ. NIE DOTYCZY.</w:t>
            </w:r>
          </w:p>
        </w:tc>
      </w:tr>
      <w:tr w:rsidR="00402C6A" w:rsidRPr="00504E7B" w14:paraId="139E9EA6" w14:textId="77777777" w:rsidTr="00EA4ECE">
        <w:tc>
          <w:tcPr>
            <w:tcW w:w="9058" w:type="dxa"/>
            <w:gridSpan w:val="2"/>
          </w:tcPr>
          <w:p w14:paraId="5E162BE3" w14:textId="1168332C" w:rsidR="00402C6A" w:rsidRPr="007E2701" w:rsidRDefault="00577B73" w:rsidP="00BE449C">
            <w:pPr>
              <w:spacing w:after="0" w:line="240" w:lineRule="auto"/>
              <w:ind w:left="306" w:hanging="306"/>
            </w:pPr>
            <w:r>
              <w:lastRenderedPageBreak/>
              <w:t>9</w:t>
            </w:r>
            <w:r w:rsidR="00402C6A" w:rsidRPr="007E2701">
              <w:t>.</w:t>
            </w:r>
            <w:r w:rsidR="00402C6A" w:rsidRPr="007E2701">
              <w:tab/>
              <w:t xml:space="preserve">Wadium w </w:t>
            </w:r>
            <w:r w:rsidR="000D6CF1" w:rsidRPr="007E2701">
              <w:t>kwocie określonej</w:t>
            </w:r>
            <w:r w:rsidR="00402C6A" w:rsidRPr="007E2701">
              <w:t xml:space="preserve"> w </w:t>
            </w:r>
            <w:r w:rsidR="000D6CF1" w:rsidRPr="007E2701">
              <w:t>SWZ, wniesiono</w:t>
            </w:r>
            <w:r w:rsidR="00402C6A" w:rsidRPr="007E2701">
              <w:t xml:space="preserve"> w formie: NIE DOTYCZY.</w:t>
            </w:r>
          </w:p>
        </w:tc>
      </w:tr>
      <w:tr w:rsidR="009745EC" w:rsidRPr="00504E7B" w14:paraId="735F9675" w14:textId="77777777" w:rsidTr="00EA4ECE">
        <w:tc>
          <w:tcPr>
            <w:tcW w:w="9058" w:type="dxa"/>
            <w:gridSpan w:val="2"/>
          </w:tcPr>
          <w:p w14:paraId="47391175" w14:textId="596E81BC" w:rsidR="009745EC" w:rsidRPr="00504E7B" w:rsidRDefault="00577B73" w:rsidP="00BE449C">
            <w:pPr>
              <w:spacing w:after="0" w:line="240" w:lineRule="auto"/>
              <w:ind w:left="306" w:hanging="306"/>
            </w:pPr>
            <w:r>
              <w:t>10</w:t>
            </w:r>
            <w:r w:rsidR="009745EC" w:rsidRPr="00504E7B">
              <w:t>.</w:t>
            </w:r>
            <w:r w:rsidR="009745EC" w:rsidRPr="00504E7B">
              <w:tab/>
              <w:t xml:space="preserve">Oświadczamy, że uważamy się za związanych niniejszą ofertą </w:t>
            </w:r>
            <w:r w:rsidR="00A93C43" w:rsidRPr="00116748">
              <w:t xml:space="preserve">do </w:t>
            </w:r>
            <w:r w:rsidR="00A93C43" w:rsidRPr="00FC5E1A">
              <w:t xml:space="preserve">dnia </w:t>
            </w:r>
            <w:r w:rsidR="0036624F" w:rsidRPr="0036624F">
              <w:rPr>
                <w:b/>
                <w:bCs/>
              </w:rPr>
              <w:t>25</w:t>
            </w:r>
            <w:r w:rsidR="006E0EC0" w:rsidRPr="0036624F">
              <w:rPr>
                <w:b/>
                <w:bCs/>
              </w:rPr>
              <w:t>.0</w:t>
            </w:r>
            <w:r w:rsidR="0036624F" w:rsidRPr="0036624F">
              <w:rPr>
                <w:b/>
                <w:bCs/>
              </w:rPr>
              <w:t>6</w:t>
            </w:r>
            <w:r w:rsidR="006E0EC0" w:rsidRPr="0036624F">
              <w:rPr>
                <w:b/>
                <w:bCs/>
              </w:rPr>
              <w:t>.</w:t>
            </w:r>
            <w:r w:rsidR="00065754" w:rsidRPr="0036624F">
              <w:rPr>
                <w:b/>
                <w:bCs/>
              </w:rPr>
              <w:t>202</w:t>
            </w:r>
            <w:r w:rsidR="000D6CF1" w:rsidRPr="0036624F">
              <w:rPr>
                <w:b/>
                <w:bCs/>
              </w:rPr>
              <w:t>5</w:t>
            </w:r>
            <w:r w:rsidR="00A93C43" w:rsidRPr="00116748">
              <w:t xml:space="preserve"> (</w:t>
            </w:r>
            <w:r w:rsidR="009745EC" w:rsidRPr="00116748">
              <w:t>30 dni od upływu terminu składania ofert</w:t>
            </w:r>
            <w:r w:rsidR="00A93C43" w:rsidRPr="00116748">
              <w:t>).</w:t>
            </w:r>
          </w:p>
        </w:tc>
      </w:tr>
      <w:tr w:rsidR="009745EC" w:rsidRPr="00504E7B" w14:paraId="0F795CA9" w14:textId="77777777" w:rsidTr="00EA4ECE">
        <w:tc>
          <w:tcPr>
            <w:tcW w:w="9058" w:type="dxa"/>
            <w:gridSpan w:val="2"/>
          </w:tcPr>
          <w:p w14:paraId="351C085B" w14:textId="2A87ACC0" w:rsidR="009745EC" w:rsidRPr="00504E7B" w:rsidRDefault="005D567B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1</w:t>
            </w:r>
            <w:r w:rsidR="009745EC" w:rsidRPr="00504E7B">
              <w:t>.</w:t>
            </w:r>
            <w:r w:rsidR="009745EC" w:rsidRPr="00504E7B">
              <w:tab/>
              <w:t xml:space="preserve">Oświadczamy, że zrealizujemy zamówienie zgodnie z SWZ i zawartymi w niej </w:t>
            </w:r>
            <w:r w:rsidR="000D6CF1">
              <w:t>p</w:t>
            </w:r>
            <w:r w:rsidR="009745EC" w:rsidRPr="00504E7B">
              <w:t xml:space="preserve">ostanowieniami </w:t>
            </w:r>
            <w:r w:rsidR="000D6CF1">
              <w:t>u</w:t>
            </w:r>
            <w:r w:rsidR="009745EC" w:rsidRPr="00504E7B">
              <w:t>mowy.</w:t>
            </w:r>
          </w:p>
        </w:tc>
      </w:tr>
      <w:tr w:rsidR="00A93C43" w:rsidRPr="00504E7B" w14:paraId="7EFB137C" w14:textId="77777777" w:rsidTr="00EA4ECE">
        <w:tc>
          <w:tcPr>
            <w:tcW w:w="9058" w:type="dxa"/>
            <w:gridSpan w:val="2"/>
          </w:tcPr>
          <w:p w14:paraId="3DE46B74" w14:textId="0547F09B" w:rsidR="004419F8" w:rsidRPr="00504E7B" w:rsidRDefault="00402C6A" w:rsidP="00BE449C">
            <w:pPr>
              <w:spacing w:after="0" w:line="240" w:lineRule="auto"/>
              <w:ind w:left="306" w:hanging="277"/>
            </w:pPr>
            <w:r w:rsidRPr="00402C6A">
              <w:t>1</w:t>
            </w:r>
            <w:r w:rsidR="00577B73">
              <w:t>2</w:t>
            </w:r>
            <w:r w:rsidR="000D6CF1">
              <w:t xml:space="preserve">. </w:t>
            </w:r>
            <w:r w:rsidRPr="00402C6A">
              <w:t>Do oferty dołączamy dokumenty wymagane w Specyfikacji Warunków Zamówienia.</w:t>
            </w:r>
          </w:p>
        </w:tc>
      </w:tr>
      <w:tr w:rsidR="00A93C43" w:rsidRPr="00504E7B" w14:paraId="60ABAE08" w14:textId="77777777" w:rsidTr="00EA4ECE">
        <w:tc>
          <w:tcPr>
            <w:tcW w:w="9058" w:type="dxa"/>
            <w:gridSpan w:val="2"/>
          </w:tcPr>
          <w:p w14:paraId="01276DCB" w14:textId="1E95B3BF" w:rsidR="00A93C43" w:rsidRPr="00504E7B" w:rsidRDefault="00A93C43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3</w:t>
            </w:r>
            <w:r w:rsidRPr="00504E7B">
              <w:t>.</w:t>
            </w:r>
            <w:r w:rsidRPr="00504E7B">
              <w:tab/>
              <w:t>Oświadczamy, że informacje i dokumenty zawarte w Oferc</w:t>
            </w:r>
            <w:r w:rsidR="00A2557F" w:rsidRPr="00504E7B">
              <w:t>ie na stronach od nr ........... do nr ..........</w:t>
            </w:r>
            <w:r w:rsidRPr="00504E7B">
              <w:t xml:space="preserve">. / w załącznikach do oferty nr ……… </w:t>
            </w:r>
            <w:r w:rsidRPr="00504E7B">
              <w:rPr>
                <w:i/>
              </w:rPr>
              <w:t>(odpowiednio określić, które informacje i dokumenty objęte są tajemnicą)</w:t>
            </w:r>
            <w:r w:rsidRPr="00504E7B">
              <w:t xml:space="preserve"> stanowią tajemnicę przedsiębiorstwa w rozumieniu przepisów o zwalczaniu nieuczciwej konkurencji i zastrzegamy, że nie mogą być one udostępniane. </w:t>
            </w:r>
            <w:r w:rsidR="00A2557F" w:rsidRPr="00504E7B">
              <w:t>W załączeniu przedstawiamy uzasadnienie zastrzeżenia dowodzące, że informacje te stanowią tajemnicę przedsiębiorstwa. Informacje i dokumenty zawarte na pozostałych stronach Oferty są jawne.</w:t>
            </w:r>
          </w:p>
        </w:tc>
      </w:tr>
      <w:tr w:rsidR="00A93C43" w:rsidRPr="00504E7B" w14:paraId="7DC910F5" w14:textId="77777777" w:rsidTr="00EA4ECE">
        <w:tc>
          <w:tcPr>
            <w:tcW w:w="9058" w:type="dxa"/>
            <w:gridSpan w:val="2"/>
          </w:tcPr>
          <w:p w14:paraId="354045F8" w14:textId="315241DB" w:rsidR="00A93C43" w:rsidRPr="00504E7B" w:rsidRDefault="00925E5A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4</w:t>
            </w:r>
            <w:r w:rsidRPr="00504E7B">
              <w:t>.</w:t>
            </w:r>
            <w:r w:rsidRPr="00504E7B">
              <w:tab/>
            </w:r>
            <w:bookmarkStart w:id="2" w:name="_Hlk64032204"/>
            <w:r w:rsidRPr="00504E7B">
              <w:t>Oświadczamy, że wypełniliśmy obowiązki informacyjne przewidziane w art. 13 lub art. 14 RODO</w:t>
            </w:r>
            <w:r w:rsidRPr="00504E7B">
              <w:rPr>
                <w:vertAlign w:val="superscript"/>
              </w:rPr>
              <w:t>1</w:t>
            </w:r>
            <w:r w:rsidRPr="00504E7B">
              <w:t xml:space="preserve"> wobec osób fizycznych, od których dane osobowe bezpośrednio lub pośrednio pozyskałem w celu ubiegania się o udzielenie zamówienia publicznego w niniejszym postępowaniu</w:t>
            </w:r>
            <w:r w:rsidRPr="00504E7B">
              <w:rPr>
                <w:vertAlign w:val="superscript"/>
              </w:rPr>
              <w:t>2</w:t>
            </w:r>
            <w:r w:rsidRPr="00504E7B">
              <w:t>.</w:t>
            </w:r>
            <w:bookmarkEnd w:id="2"/>
          </w:p>
        </w:tc>
      </w:tr>
      <w:tr w:rsidR="00A93C43" w:rsidRPr="00504E7B" w14:paraId="386ACB11" w14:textId="77777777" w:rsidTr="00EA4ECE">
        <w:tc>
          <w:tcPr>
            <w:tcW w:w="9058" w:type="dxa"/>
            <w:gridSpan w:val="2"/>
          </w:tcPr>
          <w:p w14:paraId="259C8D5A" w14:textId="3148E987" w:rsidR="00CF05B3" w:rsidRPr="00504E7B" w:rsidRDefault="002E4BA5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5</w:t>
            </w:r>
            <w:r w:rsidRPr="00504E7B">
              <w:t>.</w:t>
            </w:r>
            <w:r w:rsidRPr="00504E7B">
              <w:tab/>
              <w:t xml:space="preserve">Składając niniejszą ofertę, zgodnie z art. 225 ust. 2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</w:t>
            </w:r>
            <w:r w:rsidR="00CF05B3" w:rsidRPr="00504E7B">
              <w:t xml:space="preserve">niniejszym </w:t>
            </w:r>
            <w:r w:rsidRPr="00504E7B">
              <w:t>informujemy,</w:t>
            </w:r>
            <w:r w:rsidR="00CF05B3" w:rsidRPr="00504E7B">
              <w:t xml:space="preserve"> że </w:t>
            </w:r>
            <w:r w:rsidRPr="00504E7B">
              <w:t>wybór naszej oferty</w:t>
            </w:r>
            <w:r w:rsidR="00CF05B3" w:rsidRPr="00504E7B">
              <w:t>:</w:t>
            </w:r>
          </w:p>
          <w:p w14:paraId="01E78366" w14:textId="77777777" w:rsidR="002E4BA5" w:rsidRPr="00504E7B" w:rsidRDefault="00CF05B3" w:rsidP="00BE449C">
            <w:pPr>
              <w:spacing w:after="0" w:line="240" w:lineRule="auto"/>
              <w:ind w:left="731" w:hanging="284"/>
            </w:pPr>
            <w:r w:rsidRPr="00504E7B">
              <w:t>1)</w:t>
            </w:r>
            <w:r w:rsidRPr="00504E7B">
              <w:tab/>
              <w:t xml:space="preserve">nie będzie </w:t>
            </w:r>
            <w:r w:rsidR="002E4BA5" w:rsidRPr="00504E7B">
              <w:t>prowadzić do powstania u Zamawiającego obowiązku podatkowego,</w:t>
            </w:r>
            <w:r w:rsidRPr="00504E7B">
              <w:t xml:space="preserve"> zgodnie z ustawą z dnia 11 marca 2004 r. o podatku od towarów i usług (</w:t>
            </w:r>
            <w:r w:rsidR="00FF5B25" w:rsidRPr="00FF5B25">
              <w:t xml:space="preserve">Dz. U. z 2022 r. poz. 931, z </w:t>
            </w:r>
            <w:proofErr w:type="spellStart"/>
            <w:r w:rsidR="00FF5B25" w:rsidRPr="00FF5B25">
              <w:t>późn</w:t>
            </w:r>
            <w:proofErr w:type="spellEnd"/>
            <w:r w:rsidR="00FF5B25" w:rsidRPr="00FF5B25">
              <w:t>. zm.</w:t>
            </w:r>
            <w:r w:rsidRPr="00504E7B">
              <w:t>)</w:t>
            </w:r>
            <w:r w:rsidR="002E4BA5" w:rsidRPr="00504E7B">
              <w:t>*</w:t>
            </w:r>
          </w:p>
          <w:p w14:paraId="29A8A165" w14:textId="77777777" w:rsidR="00A93C43" w:rsidRPr="00504E7B" w:rsidRDefault="002E4BA5" w:rsidP="00BE449C">
            <w:pPr>
              <w:spacing w:after="0" w:line="240" w:lineRule="auto"/>
              <w:ind w:left="731" w:hanging="284"/>
            </w:pPr>
            <w:r w:rsidRPr="00504E7B">
              <w:t>2)</w:t>
            </w:r>
            <w:r w:rsidRPr="00504E7B">
              <w:tab/>
              <w:t>będzie prowadzić do powstania u Zamawiającego obowiązku podatkowego</w:t>
            </w:r>
            <w:r w:rsidR="00CF05B3" w:rsidRPr="00504E7B">
              <w:t>,</w:t>
            </w:r>
            <w:r w:rsidRPr="00504E7B">
              <w:t xml:space="preserve"> w związku z dostawą towarów lub świadczeniem usług</w:t>
            </w:r>
            <w:r w:rsidR="00BC5691" w:rsidRPr="00504E7B">
              <w:t xml:space="preserve"> wymienionych poniżej, o podanej </w:t>
            </w:r>
            <w:r w:rsidR="00CF05B3" w:rsidRPr="00504E7B">
              <w:t>wartoś</w:t>
            </w:r>
            <w:r w:rsidR="00BC5691" w:rsidRPr="00504E7B">
              <w:t>ci</w:t>
            </w:r>
            <w:r w:rsidR="00CF05B3" w:rsidRPr="00504E7B">
              <w:t xml:space="preserve"> bez podatku </w:t>
            </w:r>
            <w:r w:rsidR="005F363A" w:rsidRPr="00504E7B">
              <w:t xml:space="preserve">od towarów i usług </w:t>
            </w:r>
            <w:r w:rsidR="00CF05B3" w:rsidRPr="00504E7B">
              <w:t>VAT</w:t>
            </w:r>
            <w:r w:rsidR="00BC5691" w:rsidRPr="00504E7B">
              <w:t xml:space="preserve"> oraz </w:t>
            </w:r>
            <w:r w:rsidR="00CF05B3" w:rsidRPr="00504E7B">
              <w:t>obowiązu</w:t>
            </w:r>
            <w:r w:rsidR="00BC5691" w:rsidRPr="00504E7B">
              <w:t xml:space="preserve">jącej, zgodnie z wiedzą Wykonawcy, </w:t>
            </w:r>
            <w:r w:rsidR="00CF05B3" w:rsidRPr="00504E7B">
              <w:t>staw</w:t>
            </w:r>
            <w:r w:rsidR="00BC5691" w:rsidRPr="00504E7B">
              <w:t>ce</w:t>
            </w:r>
            <w:r w:rsidR="00CF05B3" w:rsidRPr="00504E7B">
              <w:t xml:space="preserve"> podatku </w:t>
            </w:r>
            <w:r w:rsidR="005F363A" w:rsidRPr="00504E7B">
              <w:t>VAT:</w:t>
            </w:r>
            <w:r w:rsidRPr="00504E7B">
              <w:t>*</w:t>
            </w:r>
          </w:p>
          <w:p w14:paraId="45446228" w14:textId="77777777" w:rsidR="006323D0" w:rsidRDefault="006323D0" w:rsidP="00BE449C">
            <w:pPr>
              <w:spacing w:after="0" w:line="240" w:lineRule="auto"/>
              <w:ind w:left="731" w:hanging="284"/>
            </w:pPr>
            <w:r>
              <w:tab/>
            </w:r>
            <w:r w:rsidR="00BC5691" w:rsidRPr="00504E7B">
              <w:t>…………………………………………..…</w:t>
            </w:r>
            <w:r>
              <w:t>…………………………………………….</w:t>
            </w:r>
            <w:r w:rsidR="00BC5691" w:rsidRPr="00504E7B">
              <w:t xml:space="preserve">…, </w:t>
            </w:r>
          </w:p>
          <w:p w14:paraId="6B76676E" w14:textId="77777777" w:rsidR="00BC5691" w:rsidRPr="00504E7B" w:rsidRDefault="006323D0" w:rsidP="00BE449C">
            <w:pPr>
              <w:spacing w:after="0" w:line="240" w:lineRule="auto"/>
              <w:ind w:left="731" w:hanging="284"/>
            </w:pPr>
            <w:r>
              <w:tab/>
            </w:r>
            <w:r w:rsidR="00BC5691" w:rsidRPr="00504E7B">
              <w:t>wartość netto ……………………………… zł, stawka podatku VAT …….%*</w:t>
            </w:r>
          </w:p>
        </w:tc>
      </w:tr>
      <w:tr w:rsidR="00A93C43" w:rsidRPr="00504E7B" w14:paraId="4F9EF1DA" w14:textId="77777777" w:rsidTr="00EA4ECE">
        <w:tc>
          <w:tcPr>
            <w:tcW w:w="9058" w:type="dxa"/>
            <w:gridSpan w:val="2"/>
          </w:tcPr>
          <w:p w14:paraId="73FD186D" w14:textId="37EB58C3" w:rsidR="00A93C43" w:rsidRPr="00504E7B" w:rsidRDefault="005F363A" w:rsidP="003D5B39">
            <w:pPr>
              <w:spacing w:after="0" w:line="240" w:lineRule="auto"/>
              <w:ind w:left="596" w:hanging="596"/>
            </w:pPr>
            <w:r w:rsidRPr="00504E7B">
              <w:t>1</w:t>
            </w:r>
            <w:r w:rsidR="00577B73">
              <w:t>6</w:t>
            </w:r>
            <w:r w:rsidRPr="00504E7B">
              <w:t>.</w:t>
            </w:r>
            <w:r w:rsidRPr="00504E7B">
              <w:tab/>
              <w:t>Oświadczamy, że zamierzamy powierzyć podwykonawcom następujące części zamówienia:</w:t>
            </w:r>
          </w:p>
        </w:tc>
      </w:tr>
      <w:tr w:rsidR="0029694F" w:rsidRPr="00504E7B" w14:paraId="60567A6C" w14:textId="77777777" w:rsidTr="00FF5B25">
        <w:tc>
          <w:tcPr>
            <w:tcW w:w="4554" w:type="dxa"/>
            <w:shd w:val="clear" w:color="auto" w:fill="F2F2F2" w:themeFill="background1" w:themeFillShade="F2"/>
          </w:tcPr>
          <w:p w14:paraId="1FB11389" w14:textId="77777777" w:rsidR="005F363A" w:rsidRPr="00504E7B" w:rsidRDefault="005F363A" w:rsidP="003D5B39">
            <w:pPr>
              <w:pStyle w:val="Akapitzlist"/>
              <w:ind w:left="0"/>
              <w:jc w:val="center"/>
              <w:rPr>
                <w:b/>
                <w:szCs w:val="22"/>
              </w:rPr>
            </w:pPr>
            <w:r w:rsidRPr="00504E7B">
              <w:rPr>
                <w:b/>
                <w:szCs w:val="22"/>
              </w:rPr>
              <w:t>Część przedmiotu zamówienia</w:t>
            </w:r>
            <w:r w:rsidR="00A402A8">
              <w:rPr>
                <w:b/>
                <w:szCs w:val="22"/>
              </w:rPr>
              <w:t xml:space="preserve"> (opis zakresu </w:t>
            </w:r>
            <w:r w:rsidR="004D272C">
              <w:rPr>
                <w:b/>
                <w:szCs w:val="22"/>
              </w:rPr>
              <w:t>dostaw</w:t>
            </w:r>
            <w:r w:rsidR="00A402A8">
              <w:rPr>
                <w:b/>
                <w:szCs w:val="22"/>
              </w:rPr>
              <w:t>)</w:t>
            </w:r>
            <w:r w:rsidRPr="00504E7B">
              <w:rPr>
                <w:b/>
                <w:szCs w:val="22"/>
              </w:rPr>
              <w:t xml:space="preserve"> którą Wykonawca zamierza powierzyć podwykonawcom</w:t>
            </w:r>
          </w:p>
          <w:p w14:paraId="6747325A" w14:textId="77777777" w:rsidR="005F363A" w:rsidRPr="00504E7B" w:rsidRDefault="005F363A" w:rsidP="003D5B3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04E7B">
              <w:rPr>
                <w:i/>
                <w:color w:val="auto"/>
              </w:rPr>
              <w:t>(wypełnić bez względu na to czy podwykonawca jest już znany)</w:t>
            </w:r>
          </w:p>
        </w:tc>
        <w:tc>
          <w:tcPr>
            <w:tcW w:w="4504" w:type="dxa"/>
            <w:shd w:val="clear" w:color="auto" w:fill="F2F2F2" w:themeFill="background1" w:themeFillShade="F2"/>
          </w:tcPr>
          <w:p w14:paraId="3163A0C1" w14:textId="77777777" w:rsidR="005F363A" w:rsidRPr="00504E7B" w:rsidRDefault="005F363A" w:rsidP="003D5B39">
            <w:pPr>
              <w:pStyle w:val="Akapitzlist"/>
              <w:ind w:left="0"/>
              <w:jc w:val="center"/>
              <w:rPr>
                <w:b/>
                <w:szCs w:val="22"/>
              </w:rPr>
            </w:pPr>
            <w:r w:rsidRPr="00504E7B">
              <w:rPr>
                <w:b/>
                <w:szCs w:val="22"/>
              </w:rPr>
              <w:t>Nazwa i adres podwykonawcy</w:t>
            </w:r>
          </w:p>
          <w:p w14:paraId="561AE1D5" w14:textId="77777777" w:rsidR="005F363A" w:rsidRPr="00504E7B" w:rsidRDefault="005F363A" w:rsidP="003D5B3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04E7B">
              <w:rPr>
                <w:i/>
                <w:color w:val="auto"/>
              </w:rPr>
              <w:t>(</w:t>
            </w:r>
            <w:r w:rsidR="004D272C" w:rsidRPr="00504E7B">
              <w:rPr>
                <w:i/>
                <w:color w:val="auto"/>
              </w:rPr>
              <w:t>podać,</w:t>
            </w:r>
            <w:r w:rsidRPr="00504E7B">
              <w:rPr>
                <w:i/>
                <w:color w:val="auto"/>
              </w:rPr>
              <w:t xml:space="preserve"> jeśli podwykonawca jest już znany</w:t>
            </w:r>
            <w:r w:rsidRPr="00504E7B">
              <w:rPr>
                <w:color w:val="auto"/>
              </w:rPr>
              <w:t>)</w:t>
            </w:r>
          </w:p>
        </w:tc>
      </w:tr>
      <w:tr w:rsidR="005F363A" w:rsidRPr="00504E7B" w14:paraId="4B111E37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70A37D76" w14:textId="77777777" w:rsidR="005F363A" w:rsidRPr="00504E7B" w:rsidRDefault="005F363A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070487EA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6AC0F1AE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28097FDB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53DEDE78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7272D193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0F7ABB5E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5D567B" w:rsidRPr="00504E7B" w14:paraId="352D602A" w14:textId="77777777" w:rsidTr="00EA4ECE">
        <w:tc>
          <w:tcPr>
            <w:tcW w:w="9058" w:type="dxa"/>
            <w:gridSpan w:val="2"/>
          </w:tcPr>
          <w:p w14:paraId="39DED8BB" w14:textId="08D87B81" w:rsidR="005D567B" w:rsidRPr="00504E7B" w:rsidRDefault="005D567B" w:rsidP="00BE449C">
            <w:pPr>
              <w:spacing w:after="0" w:line="240" w:lineRule="auto"/>
              <w:ind w:left="306" w:hanging="277"/>
            </w:pPr>
            <w:r w:rsidRPr="00504E7B">
              <w:t>1</w:t>
            </w:r>
            <w:r w:rsidR="00577B73">
              <w:t>7</w:t>
            </w:r>
            <w:r w:rsidRPr="00504E7B">
              <w:t>.Akceptujemy proponowany przez Zamawiającego projekt Postanowień Umowy, który zobowiązujemy się podpisać w miejscu i terminie wskazanym przez Zamawiającego w przypadku wyboru naszej Oferty, jako najkorzystniejszej i przyznania nam zamówienia.</w:t>
            </w:r>
          </w:p>
        </w:tc>
      </w:tr>
      <w:tr w:rsidR="005F363A" w:rsidRPr="00504E7B" w14:paraId="29C3F917" w14:textId="77777777" w:rsidTr="00EA4ECE">
        <w:tc>
          <w:tcPr>
            <w:tcW w:w="9058" w:type="dxa"/>
            <w:gridSpan w:val="2"/>
          </w:tcPr>
          <w:p w14:paraId="28CF0A1E" w14:textId="43C7F2D8" w:rsidR="005F363A" w:rsidRPr="00504E7B" w:rsidRDefault="00992E65" w:rsidP="003D5B39">
            <w:pPr>
              <w:spacing w:after="0" w:line="240" w:lineRule="auto"/>
              <w:ind w:left="596" w:hanging="596"/>
            </w:pPr>
            <w:r w:rsidRPr="00504E7B">
              <w:t>1</w:t>
            </w:r>
            <w:r w:rsidR="00577B73">
              <w:t>8</w:t>
            </w:r>
            <w:r w:rsidRPr="00504E7B">
              <w:t>.</w:t>
            </w:r>
            <w:r w:rsidRPr="00504E7B">
              <w:tab/>
            </w:r>
            <w:r w:rsidR="00BE449C" w:rsidRPr="00504E7B">
              <w:t>Osobą upoważnioną do kontaktów z Zamawiającym w zakresie złożonej Oferty oraz ewentualnej realizacji umowy jest: ………………</w:t>
            </w:r>
            <w:r w:rsidR="00BE449C">
              <w:t>……</w:t>
            </w:r>
            <w:r w:rsidR="00BE449C" w:rsidRPr="00504E7B">
              <w:t xml:space="preserve">……………………………., </w:t>
            </w:r>
            <w:proofErr w:type="spellStart"/>
            <w:r w:rsidR="00BE449C" w:rsidRPr="00504E7B">
              <w:t>tel</w:t>
            </w:r>
            <w:proofErr w:type="spellEnd"/>
            <w:r w:rsidR="00BE449C" w:rsidRPr="00504E7B">
              <w:t>: …..............……, e mail: ………………..…….…….</w:t>
            </w:r>
          </w:p>
        </w:tc>
      </w:tr>
      <w:tr w:rsidR="005D567B" w:rsidRPr="00504E7B" w14:paraId="249A220A" w14:textId="77777777" w:rsidTr="00EA4ECE">
        <w:tc>
          <w:tcPr>
            <w:tcW w:w="9058" w:type="dxa"/>
            <w:gridSpan w:val="2"/>
          </w:tcPr>
          <w:p w14:paraId="5E37B92D" w14:textId="11ED9FDC" w:rsidR="00BE449C" w:rsidRPr="00504E7B" w:rsidRDefault="000D6CF1" w:rsidP="00BE449C">
            <w:pPr>
              <w:spacing w:after="0" w:line="240" w:lineRule="auto"/>
              <w:ind w:left="596" w:hanging="596"/>
            </w:pPr>
            <w:r>
              <w:t>1</w:t>
            </w:r>
            <w:r w:rsidR="00577B73">
              <w:t>9</w:t>
            </w:r>
            <w:r w:rsidR="005D567B" w:rsidRPr="00504E7B">
              <w:t>.</w:t>
            </w:r>
            <w:r w:rsidR="005D567B" w:rsidRPr="00504E7B">
              <w:tab/>
            </w:r>
            <w:r w:rsidR="00BE449C" w:rsidRPr="00504E7B">
              <w:t xml:space="preserve">Załącznikami do niniejszej Oferty są: </w:t>
            </w:r>
          </w:p>
          <w:p w14:paraId="1AC7DAAD" w14:textId="77777777" w:rsidR="00BE449C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1)</w:t>
            </w:r>
            <w:r w:rsidRPr="00504E7B">
              <w:tab/>
              <w:t xml:space="preserve">Oświadczenie o niepodleganiu wykluczeniu i spełnieniu warunków udziału w </w:t>
            </w:r>
            <w:r w:rsidR="007E2701" w:rsidRPr="00504E7B">
              <w:t xml:space="preserve">postępowaniu; </w:t>
            </w:r>
          </w:p>
          <w:p w14:paraId="001CE4D6" w14:textId="03D37484" w:rsidR="00BE449C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lastRenderedPageBreak/>
              <w:t>2)</w:t>
            </w:r>
            <w:r w:rsidRPr="00504E7B">
              <w:tab/>
            </w:r>
            <w:r w:rsidR="007E2701">
              <w:t xml:space="preserve">Formularz asortymentowo </w:t>
            </w:r>
            <w:r w:rsidR="00EE5E34">
              <w:t>–</w:t>
            </w:r>
            <w:r w:rsidR="007E2701">
              <w:t xml:space="preserve"> cenowy</w:t>
            </w:r>
            <w:r w:rsidR="00EE5E34">
              <w:t xml:space="preserve"> wraz z kartami technicznymi</w:t>
            </w:r>
          </w:p>
          <w:p w14:paraId="6F838BE1" w14:textId="77777777" w:rsidR="005D567B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3)</w:t>
            </w:r>
            <w:r w:rsidRPr="00504E7B">
              <w:tab/>
              <w:t>…………….……………………………………………………………………………….</w:t>
            </w:r>
          </w:p>
        </w:tc>
      </w:tr>
      <w:tr w:rsidR="005F363A" w:rsidRPr="00504E7B" w14:paraId="73B31CC5" w14:textId="77777777" w:rsidTr="00EA4ECE">
        <w:tc>
          <w:tcPr>
            <w:tcW w:w="9058" w:type="dxa"/>
            <w:gridSpan w:val="2"/>
          </w:tcPr>
          <w:p w14:paraId="48189FB1" w14:textId="77777777" w:rsidR="005F363A" w:rsidRPr="00504E7B" w:rsidRDefault="005F363A" w:rsidP="007E2701">
            <w:pPr>
              <w:spacing w:after="0" w:line="240" w:lineRule="auto"/>
              <w:ind w:left="0" w:firstLine="0"/>
            </w:pPr>
          </w:p>
        </w:tc>
      </w:tr>
      <w:tr w:rsidR="00B51D7E" w:rsidRPr="00504E7B" w14:paraId="3CE78F82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396398BE" w14:textId="77777777" w:rsidR="00B51D7E" w:rsidRPr="00504E7B" w:rsidRDefault="00B51D7E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B51D7E" w:rsidRPr="00504E7B" w14:paraId="3A16629D" w14:textId="77777777" w:rsidTr="00EA4ECE">
        <w:tc>
          <w:tcPr>
            <w:tcW w:w="9058" w:type="dxa"/>
            <w:gridSpan w:val="2"/>
          </w:tcPr>
          <w:p w14:paraId="1A7949F1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B51D7E" w:rsidRPr="00504E7B" w14:paraId="1F4FC101" w14:textId="77777777" w:rsidTr="00EA4ECE">
        <w:tc>
          <w:tcPr>
            <w:tcW w:w="9058" w:type="dxa"/>
            <w:gridSpan w:val="2"/>
            <w:shd w:val="clear" w:color="auto" w:fill="auto"/>
          </w:tcPr>
          <w:p w14:paraId="07D2067E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B51D7E" w:rsidRPr="00504E7B" w14:paraId="4F1AB167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51AC03CD" w14:textId="77777777" w:rsidR="00B51D7E" w:rsidRPr="00504E7B" w:rsidRDefault="00B51D7E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B51D7E" w:rsidRPr="00504E7B" w14:paraId="092838E2" w14:textId="77777777" w:rsidTr="00EA4ECE">
        <w:tc>
          <w:tcPr>
            <w:tcW w:w="9058" w:type="dxa"/>
            <w:gridSpan w:val="2"/>
          </w:tcPr>
          <w:p w14:paraId="4E14A5C4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B51D7E" w:rsidRPr="00504E7B" w14:paraId="0D1294DE" w14:textId="77777777" w:rsidTr="00EA4ECE">
        <w:tc>
          <w:tcPr>
            <w:tcW w:w="9058" w:type="dxa"/>
            <w:gridSpan w:val="2"/>
          </w:tcPr>
          <w:p w14:paraId="671AE00F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W części dotyczącej podmiotu składającego oświadczenie proszę odpowiednio dostosować w zależności od tego czy ofertę składa Wykonawca, czy Wykonawcy wspólnie ubiegający się o udzielenie zamówienia.</w:t>
            </w:r>
          </w:p>
        </w:tc>
      </w:tr>
      <w:tr w:rsidR="00B51D7E" w:rsidRPr="00504E7B" w14:paraId="324FA1BE" w14:textId="77777777" w:rsidTr="00EA4ECE">
        <w:tc>
          <w:tcPr>
            <w:tcW w:w="9058" w:type="dxa"/>
            <w:gridSpan w:val="2"/>
          </w:tcPr>
          <w:p w14:paraId="1CE5ADF7" w14:textId="77777777" w:rsidR="00B51D7E" w:rsidRPr="009A253B" w:rsidRDefault="00B51D7E" w:rsidP="003D5B39">
            <w:pPr>
              <w:spacing w:after="0" w:line="240" w:lineRule="auto"/>
              <w:ind w:left="0" w:firstLine="0"/>
            </w:pPr>
            <w:r w:rsidRPr="009A253B">
              <w:t>Wymogi odnoszące się do formy niniejszej oferty, w szczególności wymogi co do jej podpisania i złożenia, zostały szczegółowo opisane w SWZ.</w:t>
            </w:r>
          </w:p>
        </w:tc>
      </w:tr>
      <w:tr w:rsidR="00B51D7E" w:rsidRPr="00504E7B" w14:paraId="00ABB1E8" w14:textId="77777777" w:rsidTr="00EA4ECE">
        <w:tc>
          <w:tcPr>
            <w:tcW w:w="9058" w:type="dxa"/>
            <w:gridSpan w:val="2"/>
            <w:shd w:val="clear" w:color="auto" w:fill="auto"/>
          </w:tcPr>
          <w:p w14:paraId="33FCB4AA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</w:p>
        </w:tc>
      </w:tr>
      <w:tr w:rsidR="00B51D7E" w:rsidRPr="00504E7B" w14:paraId="056A95A5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55D4C415" w14:textId="77777777" w:rsidR="00B51D7E" w:rsidRPr="00504E7B" w:rsidRDefault="00B51D7E" w:rsidP="003D5B39">
            <w:pPr>
              <w:spacing w:after="0" w:line="240" w:lineRule="auto"/>
              <w:ind w:left="0" w:firstLine="0"/>
              <w:rPr>
                <w:i/>
              </w:rPr>
            </w:pPr>
            <w:r w:rsidRPr="00504E7B">
              <w:rPr>
                <w:i/>
                <w:vertAlign w:val="superscript"/>
              </w:rPr>
              <w:t>1</w:t>
            </w:r>
            <w:r w:rsidRPr="00504E7B">
              <w:rPr>
                <w:i/>
              </w:rPr>
      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      </w:r>
            <w:proofErr w:type="spellStart"/>
            <w:r w:rsidRPr="00504E7B">
              <w:rPr>
                <w:i/>
              </w:rPr>
              <w:t>Dz.Urz</w:t>
            </w:r>
            <w:proofErr w:type="spellEnd"/>
            <w:r w:rsidRPr="00504E7B">
              <w:rPr>
                <w:i/>
              </w:rPr>
              <w:t>. UE L 119 z 04.05.2016, str. 1)</w:t>
            </w:r>
          </w:p>
          <w:p w14:paraId="5E733950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rPr>
                <w:i/>
                <w:vertAlign w:val="superscript"/>
              </w:rPr>
              <w:t>2</w:t>
            </w:r>
            <w:bookmarkStart w:id="3" w:name="_Hlk64032266"/>
            <w:r w:rsidRPr="00504E7B">
              <w:rPr>
                <w:i/>
              </w:rPr>
              <w:t xml:space="preserve">W </w:t>
            </w:r>
            <w:r w:rsidR="007815E6" w:rsidRPr="00504E7B">
              <w:rPr>
                <w:i/>
              </w:rPr>
              <w:t>przypadku,</w:t>
            </w:r>
            <w:r w:rsidRPr="00504E7B">
              <w:rPr>
                <w:i/>
              </w:rPr>
      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</w:t>
            </w:r>
            <w:bookmarkEnd w:id="3"/>
            <w:r w:rsidRPr="00504E7B">
              <w:rPr>
                <w:i/>
              </w:rPr>
              <w:t>(usunięcie treści oświadczenia np. przez jego wykreślenie)</w:t>
            </w:r>
          </w:p>
        </w:tc>
      </w:tr>
      <w:tr w:rsidR="00BC5691" w:rsidRPr="00504E7B" w14:paraId="23E0B608" w14:textId="77777777" w:rsidTr="00EA4ECE">
        <w:tc>
          <w:tcPr>
            <w:tcW w:w="9058" w:type="dxa"/>
            <w:gridSpan w:val="2"/>
          </w:tcPr>
          <w:p w14:paraId="64FB9DC7" w14:textId="77777777" w:rsidR="00BC5691" w:rsidRPr="00504E7B" w:rsidRDefault="00BC5691" w:rsidP="003D5B39">
            <w:pPr>
              <w:spacing w:after="0" w:line="240" w:lineRule="auto"/>
              <w:ind w:left="0" w:firstLine="0"/>
            </w:pPr>
          </w:p>
        </w:tc>
      </w:tr>
      <w:tr w:rsidR="00B1260B" w:rsidRPr="00504E7B" w14:paraId="60A7D541" w14:textId="77777777" w:rsidTr="00EA4ECE">
        <w:tc>
          <w:tcPr>
            <w:tcW w:w="9058" w:type="dxa"/>
            <w:gridSpan w:val="2"/>
          </w:tcPr>
          <w:p w14:paraId="7EB42978" w14:textId="77777777" w:rsidR="00B1260B" w:rsidRPr="00504E7B" w:rsidRDefault="00B1260B" w:rsidP="003D5B39">
            <w:pPr>
              <w:spacing w:after="0" w:line="240" w:lineRule="auto"/>
              <w:ind w:left="0" w:firstLine="0"/>
            </w:pPr>
            <w:r w:rsidRPr="00B1260B">
              <w:rPr>
                <w:i/>
                <w:iCs/>
                <w:color w:val="auto"/>
                <w:szCs w:val="20"/>
              </w:rPr>
              <w:t xml:space="preserve">Jeżeli Zamawiający nie określił w </w:t>
            </w:r>
            <w:r w:rsidR="007E2701">
              <w:rPr>
                <w:i/>
                <w:iCs/>
                <w:color w:val="auto"/>
                <w:szCs w:val="20"/>
              </w:rPr>
              <w:t>S</w:t>
            </w:r>
            <w:r w:rsidRPr="00B1260B">
              <w:rPr>
                <w:i/>
                <w:iCs/>
                <w:color w:val="auto"/>
                <w:szCs w:val="20"/>
              </w:rPr>
              <w:t xml:space="preserve">WZ żadnych wymagań co do sposobu obliczenia ceny oferty, nie wskazał jaką stawkę należy przyjąć do porównania ofert, nie podał także czy zamierza wystąpić do organu nadzorującego o potwierdzenie zamówienia to należy uznać, że obowiązkiem wykonawców, składających oferty jest podanie ceny z uwzględnieniem </w:t>
            </w:r>
            <w:r w:rsidRPr="00B1260B">
              <w:rPr>
                <w:b/>
                <w:bCs/>
                <w:i/>
                <w:iCs/>
                <w:color w:val="auto"/>
                <w:szCs w:val="20"/>
              </w:rPr>
              <w:t>PODSTAWOWEJ STAWKI</w:t>
            </w:r>
            <w:r w:rsidRPr="00B1260B">
              <w:rPr>
                <w:i/>
                <w:iCs/>
                <w:color w:val="auto"/>
                <w:szCs w:val="20"/>
              </w:rPr>
              <w:t xml:space="preserve"> podatku Vat. (por. orzeczenie KIO z dnia 28 maja 2019 r. KIO 889/19)”.</w:t>
            </w:r>
          </w:p>
        </w:tc>
      </w:tr>
    </w:tbl>
    <w:p w14:paraId="21AD17C6" w14:textId="77777777" w:rsidR="00000040" w:rsidRPr="00504E7B" w:rsidRDefault="00000040" w:rsidP="003D5B39">
      <w:pPr>
        <w:spacing w:after="0" w:line="240" w:lineRule="auto"/>
        <w:ind w:left="0" w:firstLine="0"/>
        <w:rPr>
          <w:sz w:val="22"/>
        </w:rPr>
      </w:pPr>
    </w:p>
    <w:p w14:paraId="0875D5C2" w14:textId="77777777" w:rsidR="00FF3FDA" w:rsidRPr="00504E7B" w:rsidRDefault="00FF3FDA" w:rsidP="003D5B39">
      <w:pPr>
        <w:spacing w:after="0" w:line="240" w:lineRule="auto"/>
        <w:ind w:left="0" w:firstLine="0"/>
        <w:jc w:val="right"/>
        <w:rPr>
          <w:b/>
          <w:sz w:val="22"/>
        </w:rPr>
      </w:pPr>
    </w:p>
    <w:p w14:paraId="2B962A40" w14:textId="77777777" w:rsidR="00FF3FDA" w:rsidRPr="00504E7B" w:rsidRDefault="00FF3FDA" w:rsidP="003D5B39">
      <w:pPr>
        <w:spacing w:after="0" w:line="240" w:lineRule="auto"/>
        <w:ind w:left="0" w:firstLine="0"/>
        <w:jc w:val="left"/>
        <w:rPr>
          <w:b/>
          <w:sz w:val="22"/>
        </w:rPr>
      </w:pPr>
      <w:r w:rsidRPr="00504E7B">
        <w:rPr>
          <w:b/>
          <w:sz w:val="22"/>
        </w:rPr>
        <w:br w:type="page"/>
      </w:r>
    </w:p>
    <w:p w14:paraId="3ADFAA9F" w14:textId="77777777" w:rsidR="00D1727C" w:rsidRPr="00504E7B" w:rsidRDefault="00D1727C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lastRenderedPageBreak/>
        <w:t>Załącznik nr 2 do SWZ</w:t>
      </w:r>
    </w:p>
    <w:p w14:paraId="31A179A4" w14:textId="77777777" w:rsidR="00D1727C" w:rsidRPr="00504E7B" w:rsidRDefault="00D1727C" w:rsidP="003D5B39">
      <w:pPr>
        <w:spacing w:after="0" w:line="240" w:lineRule="auto"/>
        <w:ind w:left="0" w:firstLine="0"/>
        <w:jc w:val="right"/>
        <w:rPr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D1727C" w:rsidRPr="00504E7B" w14:paraId="056BFF2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AC4674A" w14:textId="77777777" w:rsidR="00D1727C" w:rsidRPr="00504E7B" w:rsidRDefault="00E24E62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</w:t>
            </w:r>
          </w:p>
          <w:p w14:paraId="7BBB4C22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 NIEPODLEGANIU WYKLUCZENIU I SPEŁNIANIU WARUNKÓW UDZIAŁU W</w:t>
            </w:r>
            <w:r w:rsidR="003B21DC">
              <w:rPr>
                <w:b/>
              </w:rPr>
              <w:t> </w:t>
            </w:r>
            <w:r w:rsidRPr="00504E7B">
              <w:rPr>
                <w:b/>
              </w:rPr>
              <w:t>POSTĘPOWANIU</w:t>
            </w:r>
          </w:p>
          <w:p w14:paraId="5B64B4C7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składane na podstawie art. 125 ust. 1 ustawy Prawo zamówień publicznych </w:t>
            </w:r>
          </w:p>
          <w:p w14:paraId="41781D05" w14:textId="7DD7E9F5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41B00BD2" w14:textId="77777777" w:rsidR="007E0499" w:rsidRPr="007E0499" w:rsidRDefault="00D1727C" w:rsidP="007E049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7E0499" w:rsidRPr="007E0499">
              <w:rPr>
                <w:b/>
                <w:bCs/>
              </w:rPr>
              <w:t>dostawę</w:t>
            </w:r>
            <w:r w:rsidR="007E0499" w:rsidRPr="007E0499">
              <w:rPr>
                <w:b/>
              </w:rPr>
              <w:t xml:space="preserve"> d</w:t>
            </w:r>
            <w:r w:rsidR="007E0499" w:rsidRPr="007E0499">
              <w:rPr>
                <w:b/>
                <w:bCs/>
              </w:rPr>
              <w:t>oposażenia pracowni kształcenia zawodowego w zawodzie Kierowca-Mechanik w Szkole Branżowej I stopnia poprzez zakup samochodu osobowego, samochodu ciężarowego, wózka widłowego i przyczepy lekkiej – w ramach projektu pn. „Absolwent ZS nr 2 w Wieluniu – nowe umiejętności w transformacji”, współfinansowanego ze środków Funduszu na rzecz Sprawiedliwej Transformacji, w ramach programu Fundusze Europejskie dla Łódzkiego 2021–2027, nr umowy FELD.09.02-IZ.00-0004/24-00.</w:t>
            </w:r>
          </w:p>
          <w:p w14:paraId="2BAF76C4" w14:textId="5BC0C00E" w:rsidR="00D1727C" w:rsidRPr="00504E7B" w:rsidRDefault="007E0499" w:rsidP="007E0499">
            <w:pPr>
              <w:spacing w:after="0" w:line="240" w:lineRule="auto"/>
              <w:ind w:left="0" w:firstLine="0"/>
            </w:pPr>
            <w:r w:rsidRPr="007E0499">
              <w:rPr>
                <w:b/>
              </w:rPr>
              <w:t xml:space="preserve">Nr/znak nadany sprawie przez Zamawiającego: </w:t>
            </w:r>
            <w:r w:rsidR="003B1CC2" w:rsidRPr="003B1CC2">
              <w:rPr>
                <w:b/>
              </w:rPr>
              <w:t>ZS2.261.183.2025/0004</w:t>
            </w:r>
          </w:p>
        </w:tc>
      </w:tr>
      <w:tr w:rsidR="00AC6806" w:rsidRPr="00504E7B" w14:paraId="63F5C70C" w14:textId="77777777" w:rsidTr="00AC6806">
        <w:tc>
          <w:tcPr>
            <w:tcW w:w="9058" w:type="dxa"/>
          </w:tcPr>
          <w:p w14:paraId="1B27DBED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0886C45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3526D043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2D107CF2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6C962B40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0065FF0A" w14:textId="58062033" w:rsidR="00AC6806" w:rsidRPr="00504E7B" w:rsidRDefault="00EE5E34" w:rsidP="00EE5E34">
            <w:pPr>
              <w:spacing w:after="0" w:line="240" w:lineRule="auto"/>
              <w:ind w:left="0" w:firstLine="0"/>
              <w:jc w:val="center"/>
            </w:pPr>
            <w:r w:rsidRPr="00EE5E34">
              <w:rPr>
                <w:b/>
              </w:rPr>
              <w:t>NIP: 8321033390, REGON: 8321033390</w:t>
            </w:r>
          </w:p>
        </w:tc>
      </w:tr>
      <w:tr w:rsidR="00D1727C" w:rsidRPr="00504E7B" w14:paraId="3AA9BC54" w14:textId="77777777" w:rsidTr="00AC6806">
        <w:tc>
          <w:tcPr>
            <w:tcW w:w="9058" w:type="dxa"/>
          </w:tcPr>
          <w:p w14:paraId="66E1FBD6" w14:textId="77777777" w:rsidR="00D1727C" w:rsidRPr="00504E7B" w:rsidRDefault="002937EA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 / Wykonawca wspólnie ubiegający się / podmiot udostępniający zasoby:</w:t>
            </w:r>
            <w:r w:rsidR="00222CA7" w:rsidRPr="00504E7B">
              <w:t>*</w:t>
            </w:r>
          </w:p>
          <w:p w14:paraId="06873F3A" w14:textId="7EDFCF84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[...............................…...…………….....................................................................................</w:t>
            </w:r>
            <w:r w:rsidR="00931D6D" w:rsidRPr="00504E7B">
              <w:t>]</w:t>
            </w:r>
          </w:p>
          <w:p w14:paraId="0D913890" w14:textId="6B290139" w:rsidR="00D1727C" w:rsidRPr="00504E7B" w:rsidRDefault="00931D6D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D1727C" w:rsidRPr="00504E7B">
              <w:t>................................................................................................................................................]</w:t>
            </w:r>
          </w:p>
          <w:p w14:paraId="1733B166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KRS/CEiDG)</w:t>
            </w:r>
          </w:p>
          <w:p w14:paraId="35295BA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0EAE58C9" w14:textId="1F20D4BB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[...............................................................................................................................................]</w:t>
            </w:r>
          </w:p>
          <w:p w14:paraId="5190CA32" w14:textId="77777777" w:rsidR="00261428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423ED8" w:rsidRPr="00504E7B" w14:paraId="59B0274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CAAA607" w14:textId="77777777" w:rsidR="00423ED8" w:rsidRPr="00504E7B" w:rsidRDefault="00423ED8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 składam niniejsze oświadczenie, stanowiące dowód potwierdzający brak podstaw wykluczenia i spełnianie warunków udziału w postępowaniu, tymczasowo zastępujące wymagane przez Zamawiającego podmiotowe środki dowodowe</w:t>
            </w:r>
            <w:r w:rsidRPr="00504E7B">
              <w:t>.</w:t>
            </w:r>
          </w:p>
        </w:tc>
      </w:tr>
      <w:tr w:rsidR="00D1727C" w:rsidRPr="00504E7B" w14:paraId="238F4735" w14:textId="77777777" w:rsidTr="00AC6806">
        <w:tc>
          <w:tcPr>
            <w:tcW w:w="9058" w:type="dxa"/>
          </w:tcPr>
          <w:p w14:paraId="55DF5BE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Wykonawca </w:t>
            </w:r>
            <w:r w:rsidR="000D6213" w:rsidRPr="00504E7B">
              <w:t xml:space="preserve">składający oświadczenie </w:t>
            </w:r>
            <w:r w:rsidRPr="00504E7B">
              <w:t>w Postępowaniu uczestniczy jako:</w:t>
            </w:r>
          </w:p>
          <w:p w14:paraId="74D5A4F3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   ] wykonawca samodzielnie ubiegający się o udzielenie zamówienia</w:t>
            </w:r>
          </w:p>
          <w:p w14:paraId="4325FE0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   ] wykonawca ubiegający się o udzielenie zamówienia wspólnie z innymi Wykonawcami</w:t>
            </w:r>
          </w:p>
        </w:tc>
      </w:tr>
      <w:tr w:rsidR="00992E65" w:rsidRPr="00504E7B" w14:paraId="2C23D21B" w14:textId="77777777" w:rsidTr="00AC6806">
        <w:tc>
          <w:tcPr>
            <w:tcW w:w="9058" w:type="dxa"/>
          </w:tcPr>
          <w:p w14:paraId="4AAB8EF9" w14:textId="77777777" w:rsidR="00992E65" w:rsidRPr="00504E7B" w:rsidRDefault="00992E65" w:rsidP="003D5B39">
            <w:pPr>
              <w:spacing w:after="0" w:line="240" w:lineRule="auto"/>
              <w:ind w:left="0" w:firstLine="0"/>
            </w:pPr>
            <w:r w:rsidRPr="00504E7B">
              <w:t>Czy Wykonawca jest mikro, małym lub średnim przedsiębiorstwem, zgodnie z definicjami zawartymi w zaleceniu Komisji 2003/361/WE (</w:t>
            </w:r>
            <w:proofErr w:type="spellStart"/>
            <w:r w:rsidRPr="00504E7B">
              <w:t>DzUUE</w:t>
            </w:r>
            <w:proofErr w:type="spellEnd"/>
            <w:r w:rsidRPr="00504E7B">
              <w:t xml:space="preserve"> L 124 z 20.5.2003, s.36)?</w:t>
            </w:r>
          </w:p>
          <w:p w14:paraId="3298D4AD" w14:textId="77777777" w:rsidR="00992E65" w:rsidRPr="00504E7B" w:rsidRDefault="00992E65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="0068651E" w:rsidRPr="0068651E">
              <w:rPr>
                <w:b/>
                <w:bCs/>
              </w:rPr>
              <w:t>MIKRO</w:t>
            </w:r>
            <w:r w:rsidRPr="00504E7B">
              <w:t xml:space="preserve">   [   ] </w:t>
            </w:r>
            <w:r w:rsidR="0068651E" w:rsidRPr="0068651E">
              <w:rPr>
                <w:b/>
                <w:bCs/>
              </w:rPr>
              <w:t>MAŁE</w:t>
            </w:r>
            <w:r w:rsidR="0068651E" w:rsidRPr="00504E7B">
              <w:t>[   ]</w:t>
            </w:r>
            <w:r w:rsidR="0068651E" w:rsidRPr="0068651E">
              <w:rPr>
                <w:b/>
                <w:bCs/>
              </w:rPr>
              <w:t>ŚREDNIE</w:t>
            </w:r>
            <w:r w:rsidR="0068651E" w:rsidRPr="00504E7B">
              <w:t>[   ]</w:t>
            </w:r>
            <w:r w:rsidR="0068651E" w:rsidRPr="0068651E">
              <w:rPr>
                <w:b/>
                <w:bCs/>
              </w:rPr>
              <w:t>ŻADNE Z POWY</w:t>
            </w:r>
            <w:r w:rsidR="0068651E">
              <w:rPr>
                <w:b/>
                <w:bCs/>
              </w:rPr>
              <w:t>Ż</w:t>
            </w:r>
            <w:r w:rsidR="0068651E" w:rsidRPr="0068651E">
              <w:rPr>
                <w:b/>
                <w:bCs/>
              </w:rPr>
              <w:t>SZYCH</w:t>
            </w:r>
          </w:p>
        </w:tc>
      </w:tr>
      <w:tr w:rsidR="00D1727C" w:rsidRPr="00504E7B" w14:paraId="391D943D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54026C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</w:p>
        </w:tc>
      </w:tr>
      <w:tr w:rsidR="00D1727C" w:rsidRPr="00504E7B" w14:paraId="137BFD3C" w14:textId="77777777" w:rsidTr="00AC6806">
        <w:tc>
          <w:tcPr>
            <w:tcW w:w="9058" w:type="dxa"/>
          </w:tcPr>
          <w:p w14:paraId="3ECCB51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bierze udział w Postępowaniu o udzielenie zamówienia wspólnie z innymi wykonawcami?</w:t>
            </w:r>
          </w:p>
          <w:p w14:paraId="4E4CE1EA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7683B9A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Jeżeli TAK, to proszę wskazać rolę Wykonawcy w grupie (np. lider) oraz </w:t>
            </w:r>
            <w:r w:rsidR="00BD1B99" w:rsidRPr="00504E7B">
              <w:t xml:space="preserve">podać </w:t>
            </w:r>
            <w:r w:rsidRPr="00504E7B">
              <w:t>nazwy pozostałych wykonawców wspólnie ubiegających się o udzielenie zamówienia.</w:t>
            </w:r>
          </w:p>
          <w:p w14:paraId="367722B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[..............................................................................................................................................................]</w:t>
            </w:r>
          </w:p>
        </w:tc>
      </w:tr>
      <w:tr w:rsidR="00D1727C" w:rsidRPr="00504E7B" w14:paraId="4380DFAE" w14:textId="77777777" w:rsidTr="00AC6806">
        <w:tc>
          <w:tcPr>
            <w:tcW w:w="9058" w:type="dxa"/>
          </w:tcPr>
          <w:p w14:paraId="16AE9B1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</w:p>
        </w:tc>
      </w:tr>
      <w:tr w:rsidR="00D1727C" w:rsidRPr="00504E7B" w14:paraId="787B3AC7" w14:textId="77777777" w:rsidTr="00AC6806">
        <w:tc>
          <w:tcPr>
            <w:tcW w:w="9058" w:type="dxa"/>
          </w:tcPr>
          <w:p w14:paraId="4211E8A2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zamierza zlecić podwykonawcom, którzy nie udostępniają zasobów wykonanie jakiejkolwiek części zamówienia?</w:t>
            </w:r>
          </w:p>
          <w:p w14:paraId="44166133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lastRenderedPageBreak/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299BACE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proszę podać nazwy podwykonawców, o ile są już znani.</w:t>
            </w:r>
          </w:p>
          <w:p w14:paraId="54450FC7" w14:textId="498DC880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[..............................................................................................................................................]</w:t>
            </w:r>
          </w:p>
        </w:tc>
      </w:tr>
      <w:tr w:rsidR="00D1727C" w:rsidRPr="00504E7B" w14:paraId="2C58BA4D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A8ADD4E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lastRenderedPageBreak/>
              <w:t>Proszę pamiętać o obowiązku przedstawienia odrębnych oświadczeń o niepodleganiu wykluczeniu i spełnianiu warunków udziału w postępowaniu przez pozostałe podmioty, zgodnie z wymogami SWZ.</w:t>
            </w:r>
          </w:p>
        </w:tc>
      </w:tr>
      <w:tr w:rsidR="00D1727C" w:rsidRPr="00504E7B" w14:paraId="27BC4082" w14:textId="77777777" w:rsidTr="00AC6806">
        <w:tc>
          <w:tcPr>
            <w:tcW w:w="9058" w:type="dxa"/>
          </w:tcPr>
          <w:p w14:paraId="62EFE1F4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</w:p>
        </w:tc>
      </w:tr>
      <w:tr w:rsidR="00D1727C" w:rsidRPr="00504E7B" w14:paraId="2D5882EE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C038028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 xml:space="preserve">OŚWIADCZENIA DOTYCZĄCE PRZESŁANEK WYKLUCZENIA Z POSTĘPOWANIA </w:t>
            </w:r>
          </w:p>
        </w:tc>
      </w:tr>
      <w:tr w:rsidR="00D1727C" w:rsidRPr="00504E7B" w14:paraId="57BBBCFA" w14:textId="77777777" w:rsidTr="00AC6806">
        <w:tc>
          <w:tcPr>
            <w:tcW w:w="9058" w:type="dxa"/>
          </w:tcPr>
          <w:p w14:paraId="37A3BCCD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lub 2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1F8EE43C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będący osobą fizyczną lub jakakolwiek osoba będąca urzędującym członkiem jego organu zarządzającego lub nadzorczego, wspólnikiem spółki w spółce jawnej lub partnerskiej albo komplementariuszem w spółce komandytowej lub komandytowo-akcyjnej lub prokurentem została prawomocnie skazana za przestępstwo:</w:t>
            </w:r>
          </w:p>
          <w:p w14:paraId="47D68A8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a) udziału w zorganizowanej grupie przestępczej albo związku mającym na celu popełnienie przestępstwa lub przestępstwa skarbowego, o którym mowa w art. 258 Kodeksu karnego,</w:t>
            </w:r>
          </w:p>
          <w:p w14:paraId="0C8CD70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b) handlu ludźmi, o którym mowa w art. 189a Kodeksu karnego,</w:t>
            </w:r>
          </w:p>
          <w:p w14:paraId="1222D32F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c) o którym mowa w art. 228–230a, art. 250a Kodeksu karnego lub w art. 46 lub art. 48 ustawy z dnia 25 czerwca 2010 r. o sporcie,</w:t>
            </w:r>
          </w:p>
          <w:p w14:paraId="5D0C742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d) 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41D12AA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e) o charakterze terrorystycznym, o którym mowa w art. 115 § 20 Kodeksu karnego, lub mające na celu popełnienie tego przestępstwa,</w:t>
            </w:r>
          </w:p>
          <w:p w14:paraId="105F0A43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f) powierzenia wykonywania pracy małoletniemu cudzoziemcowi, o którym mowa w art. 9 ust. 2 ustawy z dnia 15 czerwca 2012 r. o skutkach powierzania wykonywania pracy cudzoziemcom przebywającym wbrew przepisom na terytorium Rzeczypospolitej Polskiej (Dz. U.</w:t>
            </w:r>
            <w:r w:rsidR="004B2B12">
              <w:t xml:space="preserve"> 2012</w:t>
            </w:r>
            <w:r w:rsidRPr="00504E7B">
              <w:t xml:space="preserve"> poz. 769</w:t>
            </w:r>
            <w:r w:rsidR="004B2B12">
              <w:t xml:space="preserve"> oraz 2020 poz. 2023</w:t>
            </w:r>
            <w:r w:rsidRPr="00504E7B">
              <w:t>),</w:t>
            </w:r>
          </w:p>
          <w:p w14:paraId="291976E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g) 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      </w:r>
          </w:p>
          <w:p w14:paraId="50F2FEC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h) o którym mowa w art. 9 ust. 1 i 3 lub art. 10 ustawy z dnia 15 czerwca 2012 r. o skutkach powierzania wykonywania pracy cudzoziemcom przebywającym wbrew przepisom na terytorium Rzeczypospolitej Polskiej</w:t>
            </w:r>
          </w:p>
          <w:p w14:paraId="15247B4C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– lub za odpowiedni czyn zabroniony określony w przepisach prawa obcego?</w:t>
            </w:r>
          </w:p>
          <w:p w14:paraId="339AE123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42DE1073" w14:textId="77777777" w:rsidTr="00AC6806">
        <w:tc>
          <w:tcPr>
            <w:tcW w:w="9058" w:type="dxa"/>
          </w:tcPr>
          <w:p w14:paraId="584DA4AD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3)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35B3633B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wobec którego wydano prawomocny wyrok sądu lub ostateczną decyzję administracyjną o zaleganiu z uiszczeniem podatków, opłat lub składek na ubezpieczenie społeczne lub zdrowotne?</w:t>
            </w:r>
          </w:p>
          <w:p w14:paraId="3DF294DE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1E45D89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Wykonawca przed upływem terminu składania ofert dokonał płatności należnych podatków, opłat lub składek na ubezpieczenie społeczne lub zdrowotne wraz z odsetkami lub grzywnami lub zawarł wiążące porozumienie w sprawie spłaty tych należności?</w:t>
            </w:r>
          </w:p>
          <w:p w14:paraId="78933826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3C35F245" w14:textId="77777777" w:rsidTr="00AC6806">
        <w:tc>
          <w:tcPr>
            <w:tcW w:w="9058" w:type="dxa"/>
          </w:tcPr>
          <w:p w14:paraId="5C29F55A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4)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50B654E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>Czy Wykonawca jest podmiotem, wobec którego prawomocnie orzeczono zakaz ubiegania się o zamówienia publiczne?</w:t>
            </w:r>
          </w:p>
          <w:p w14:paraId="7DE458F7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52E624E1" w14:textId="77777777" w:rsidTr="00AC6806">
        <w:tc>
          <w:tcPr>
            <w:tcW w:w="9058" w:type="dxa"/>
          </w:tcPr>
          <w:p w14:paraId="7C9C0253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lastRenderedPageBreak/>
              <w:t xml:space="preserve">Art. 108 ust. 1 pkt 5)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08123260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który zawarł z innymi wykonawcami porozumienie mające na celu zakłócenie konkurencji, w szczególności czy należąc do tej samej grupy kapitałowej w rozumieniu ustawy z dnia 16 lutego 2007 r. o ochronie konkurencji i konsumentów, Wykonawca oraz inni wykonawcy złożyli w Postępowaniu odrębne oferty?</w:t>
            </w:r>
          </w:p>
          <w:p w14:paraId="3D23490B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0DB5FF5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Wykonawca oraz inni wykonawcy, którzy złożyli w Postępowaniu odrębne oferty wykażą, że przygotowali te oferty niezależnie od siebie?</w:t>
            </w:r>
          </w:p>
          <w:p w14:paraId="1A1280DC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6E53C6E7" w14:textId="77777777" w:rsidTr="00AC6806">
        <w:tc>
          <w:tcPr>
            <w:tcW w:w="9058" w:type="dxa"/>
          </w:tcPr>
          <w:p w14:paraId="6221A4FA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6)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3FC2F17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Czy Wykonawca lub podmiot, który należy z wykonawcą do tej samej grupy kapitałowej w rozumieniu ustawy z dnia 16 lutego 2007 r. o ochronie konkurencji i </w:t>
            </w:r>
            <w:r w:rsidR="00FF5B25" w:rsidRPr="00504E7B">
              <w:t>konsumentów,</w:t>
            </w:r>
            <w:r w:rsidRPr="00504E7B">
              <w:t xml:space="preserve"> doradzał lub w inny sposób był zaangażowany w przygotowanie Postępowania?</w:t>
            </w:r>
          </w:p>
          <w:p w14:paraId="34B682F4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58CA95D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doszło do zakłócenia konkurencji wynikającego z wcześniejszego zaangażowania tego Wykonawcy lub podmiotu, który należy z wykonawcą do tej samej grupy kapitałowej w rozumieniu ustawy z dnia 16 lutego 2007 r. o ochronie konkurencji i konsumentów?</w:t>
            </w:r>
          </w:p>
          <w:p w14:paraId="6EE44D92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4780D7C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spowodowane tym zakłócenie konkurencji może być wyeliminowane w inny sposób niż przez wykluczenie Wykonawcy z udziału w postępowaniu o udzielenie zamówienia?</w:t>
            </w:r>
          </w:p>
          <w:p w14:paraId="34E2729D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FF5B25" w:rsidRPr="00504E7B" w14:paraId="4456E2E8" w14:textId="77777777" w:rsidTr="00AC6806">
        <w:tc>
          <w:tcPr>
            <w:tcW w:w="9058" w:type="dxa"/>
          </w:tcPr>
          <w:p w14:paraId="1F026BE7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3AF24A9F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>Czy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7C257719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1EEFD873" w14:textId="77777777" w:rsidTr="00AC6806">
        <w:tc>
          <w:tcPr>
            <w:tcW w:w="9058" w:type="dxa"/>
          </w:tcPr>
          <w:p w14:paraId="544BBC9D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788FC72C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 xml:space="preserve">Czy Wykonawca jest podmiotem, </w:t>
            </w:r>
            <w:r w:rsidRPr="00FF5B25">
              <w:rPr>
                <w:color w:val="auto"/>
              </w:rPr>
              <w:t xml:space="preserve">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      </w:r>
            <w:r w:rsidRPr="00FF5B25">
              <w:t xml:space="preserve"> ustawy z dnia 13 kwietnia 2022 o </w:t>
            </w:r>
            <w:r w:rsidRPr="00FF5B25">
              <w:lastRenderedPageBreak/>
              <w:t>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3ED8D1A7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46C817A6" w14:textId="77777777" w:rsidTr="00AC6806">
        <w:tc>
          <w:tcPr>
            <w:tcW w:w="9058" w:type="dxa"/>
          </w:tcPr>
          <w:p w14:paraId="724F7304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6CFC45FB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 xml:space="preserve">Czy Wykonawca jest podmiotem, </w:t>
            </w:r>
            <w:r w:rsidRPr="00FF5B25">
              <w:rPr>
                <w:color w:val="auto"/>
              </w:rPr>
              <w:t>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FF5B25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25158CD2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51B9802E" w14:textId="77777777" w:rsidTr="00AC6806">
        <w:tc>
          <w:tcPr>
            <w:tcW w:w="9058" w:type="dxa"/>
          </w:tcPr>
          <w:p w14:paraId="05402076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Czy w przypadku zaistnienia jakiejkolwiek z podstaw wykluczenia mających zastosowanie w Postępowaniu, o których mowa w art. 108 ust. 1 pkt 1, 2 i 5, Wykonawca przedsięwziął środki w celu wykazania swojej rzetelności (samooczyszczenie)?</w:t>
            </w:r>
          </w:p>
          <w:p w14:paraId="082A0A97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4FE4ED6A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Jeżeli TAK, to proszę opisać przedsięwzięte środki.</w:t>
            </w:r>
          </w:p>
          <w:p w14:paraId="1C74DBF1" w14:textId="5F51A3AD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[………………………………………………...</w:t>
            </w:r>
            <w:r>
              <w:t>..</w:t>
            </w:r>
            <w:r w:rsidRPr="00504E7B">
              <w:t>...........................................................]</w:t>
            </w:r>
          </w:p>
          <w:p w14:paraId="4A267D9F" w14:textId="5A010122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</w:t>
            </w:r>
            <w:r>
              <w:t>.</w:t>
            </w:r>
            <w:r w:rsidRPr="00504E7B">
              <w:t>...............................................................]</w:t>
            </w:r>
          </w:p>
          <w:p w14:paraId="41AE2B22" w14:textId="739554A8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[…………………………………………….</w:t>
            </w:r>
            <w:r>
              <w:t>.</w:t>
            </w:r>
            <w:r w:rsidRPr="00504E7B">
              <w:t>..............................................................]</w:t>
            </w:r>
          </w:p>
        </w:tc>
      </w:tr>
      <w:tr w:rsidR="00FF5B25" w:rsidRPr="00504E7B" w14:paraId="00D7D42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47753D4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DOSTĘP DO BEZPŁATNYCH I OGÓLNODOSTĘPNYCH BAZ DANYCH</w:t>
            </w:r>
          </w:p>
        </w:tc>
      </w:tr>
      <w:tr w:rsidR="00FF5B25" w:rsidRPr="00504E7B" w14:paraId="45B34F21" w14:textId="77777777" w:rsidTr="00AC6806">
        <w:tc>
          <w:tcPr>
            <w:tcW w:w="9058" w:type="dxa"/>
          </w:tcPr>
          <w:p w14:paraId="72F33B87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 xml:space="preserve">Wykonawca może wskazać w niniejszym oświadczeniu dane umożliwiające dostęp do podmiotowych środków dowodowych za pomocą bezpłatnych i ogólnodostępnych baz danych, w szczególności rejestrów publicznych w rozumieniu ustawy z dnia 17 lutego 2005 r. o informatyzacji działalności podmiotów realizujących zadania publiczne </w:t>
            </w:r>
            <w:r>
              <w:t>–</w:t>
            </w:r>
            <w:r w:rsidRPr="00504E7B">
              <w:t xml:space="preserve"> Zamawiający nie będzie wzywać Wykonawcy do złożenia podmiotowych środków dowodowych, jeżeli będzie mógł je uzyskać samodzielnie.</w:t>
            </w:r>
          </w:p>
          <w:p w14:paraId="783F95F0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Proszę podać niezbędne informacje.</w:t>
            </w:r>
          </w:p>
          <w:p w14:paraId="3A681325" w14:textId="42DDB308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</w:t>
            </w:r>
            <w:r>
              <w:t>…</w:t>
            </w:r>
            <w:r w:rsidRPr="00504E7B">
              <w:t>......................................]</w:t>
            </w:r>
          </w:p>
        </w:tc>
      </w:tr>
      <w:tr w:rsidR="00FF5B25" w:rsidRPr="00504E7B" w14:paraId="1F185141" w14:textId="77777777" w:rsidTr="00AC6806">
        <w:tc>
          <w:tcPr>
            <w:tcW w:w="9058" w:type="dxa"/>
          </w:tcPr>
          <w:p w14:paraId="0AEF72EB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</w:p>
        </w:tc>
      </w:tr>
      <w:tr w:rsidR="00FF5B25" w:rsidRPr="00504E7B" w14:paraId="14468581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02F1E0B7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FF5B25" w:rsidRPr="00504E7B" w14:paraId="6ECC9826" w14:textId="77777777" w:rsidTr="00AC6806">
        <w:tc>
          <w:tcPr>
            <w:tcW w:w="9058" w:type="dxa"/>
          </w:tcPr>
          <w:p w14:paraId="707C621B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FF5B25" w:rsidRPr="00504E7B" w14:paraId="25735646" w14:textId="77777777" w:rsidTr="00AC6806">
        <w:tc>
          <w:tcPr>
            <w:tcW w:w="9058" w:type="dxa"/>
            <w:shd w:val="clear" w:color="auto" w:fill="auto"/>
          </w:tcPr>
          <w:p w14:paraId="39F5CAD6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FF5B25" w:rsidRPr="00504E7B" w14:paraId="20B6732E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4C18FCC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FF5B25" w:rsidRPr="00504E7B" w14:paraId="0DAF2F26" w14:textId="77777777" w:rsidTr="00AC6806">
        <w:tc>
          <w:tcPr>
            <w:tcW w:w="9058" w:type="dxa"/>
          </w:tcPr>
          <w:p w14:paraId="126D7F09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</w:t>
            </w:r>
            <w:r>
              <w:t>–</w:t>
            </w:r>
            <w:r w:rsidRPr="00504E7B">
              <w:t xml:space="preserve"> jeśli jakaś część oświadczenia nie dotyczy podmiotu składającego oświadczenie: proszę wpisać, że „nie dotyczy” </w:t>
            </w:r>
            <w:r w:rsidR="00625FA1">
              <w:t>lub skreślić.</w:t>
            </w:r>
          </w:p>
        </w:tc>
      </w:tr>
      <w:tr w:rsidR="00FF5B25" w:rsidRPr="009A253B" w14:paraId="52EEBDB6" w14:textId="77777777" w:rsidTr="00AC6806">
        <w:tc>
          <w:tcPr>
            <w:tcW w:w="9058" w:type="dxa"/>
          </w:tcPr>
          <w:p w14:paraId="14B08519" w14:textId="77777777" w:rsidR="00FF5B25" w:rsidRPr="009A253B" w:rsidRDefault="00FF5B25" w:rsidP="00FF5B25">
            <w:pPr>
              <w:spacing w:after="0" w:line="240" w:lineRule="auto"/>
              <w:ind w:left="0" w:firstLine="0"/>
            </w:pPr>
            <w:r w:rsidRPr="009A253B"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FF5B25" w:rsidRPr="00504E7B" w14:paraId="52E967AE" w14:textId="77777777" w:rsidTr="00AC6806">
        <w:tc>
          <w:tcPr>
            <w:tcW w:w="9058" w:type="dxa"/>
          </w:tcPr>
          <w:p w14:paraId="2BF0E0B6" w14:textId="77777777" w:rsidR="00FF5B25" w:rsidRPr="009A253B" w:rsidRDefault="00FF5B25" w:rsidP="00FF5B25">
            <w:pPr>
              <w:spacing w:after="0" w:line="240" w:lineRule="auto"/>
              <w:ind w:left="0" w:firstLine="0"/>
            </w:pPr>
            <w:r w:rsidRPr="009A253B">
              <w:lastRenderedPageBreak/>
              <w:t>Wymogi odnoszące się do formy niniejszego oświadczenia, w szczególności wymogi co do jego podpisania i złożenia, zostały szczegółowo opisane w SWZ.</w:t>
            </w:r>
          </w:p>
        </w:tc>
      </w:tr>
    </w:tbl>
    <w:p w14:paraId="5F3B5593" w14:textId="77777777" w:rsidR="00261428" w:rsidRPr="00504E7B" w:rsidRDefault="00261428" w:rsidP="003D5B39">
      <w:pPr>
        <w:spacing w:after="0" w:line="240" w:lineRule="auto"/>
        <w:ind w:left="0" w:firstLine="0"/>
        <w:jc w:val="left"/>
        <w:rPr>
          <w:sz w:val="22"/>
        </w:rPr>
      </w:pPr>
      <w:r w:rsidRPr="00504E7B">
        <w:rPr>
          <w:sz w:val="22"/>
        </w:rPr>
        <w:br w:type="page"/>
      </w:r>
    </w:p>
    <w:p w14:paraId="024EE0AB" w14:textId="77777777" w:rsidR="00187FB7" w:rsidRPr="00504E7B" w:rsidRDefault="00AE0F72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lastRenderedPageBreak/>
        <w:t xml:space="preserve">Załącznik nr </w:t>
      </w:r>
      <w:r w:rsidR="00E84985" w:rsidRPr="00504E7B">
        <w:rPr>
          <w:b/>
          <w:sz w:val="22"/>
        </w:rPr>
        <w:t>3</w:t>
      </w:r>
      <w:r w:rsidRPr="00504E7B">
        <w:rPr>
          <w:b/>
          <w:sz w:val="22"/>
        </w:rPr>
        <w:t xml:space="preserve"> do SWZ</w:t>
      </w:r>
    </w:p>
    <w:p w14:paraId="270DA1B1" w14:textId="77777777" w:rsidR="00187FB7" w:rsidRPr="00504E7B" w:rsidRDefault="00187FB7" w:rsidP="003D5B39">
      <w:pPr>
        <w:spacing w:after="0" w:line="240" w:lineRule="auto"/>
        <w:ind w:left="0" w:firstLine="0"/>
        <w:rPr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187FB7" w:rsidRPr="00504E7B" w14:paraId="43425581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100C52A" w14:textId="77777777" w:rsidR="00E92804" w:rsidRPr="00504E7B" w:rsidRDefault="00E92804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</w:t>
            </w:r>
          </w:p>
          <w:p w14:paraId="2598C024" w14:textId="77777777" w:rsidR="00A517A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KTÓRE ROBOTY BUDOWLANE, DOSTAWY LUB USŁUGI WYKONAJĄ POSZCZEGÓLNI WYKONAWCY</w:t>
            </w:r>
          </w:p>
          <w:p w14:paraId="700FDD6C" w14:textId="77777777" w:rsidR="00A517A9" w:rsidRPr="00504E7B" w:rsidRDefault="00A517A9" w:rsidP="003D5B39">
            <w:pPr>
              <w:spacing w:after="0" w:line="240" w:lineRule="auto"/>
              <w:ind w:left="0" w:firstLine="0"/>
              <w:jc w:val="center"/>
            </w:pPr>
            <w:r w:rsidRPr="00504E7B">
              <w:t>składane na podstawie art. 1</w:t>
            </w:r>
            <w:r w:rsidR="009665F9" w:rsidRPr="00504E7B">
              <w:t>17</w:t>
            </w:r>
            <w:r w:rsidRPr="00504E7B">
              <w:t xml:space="preserve"> ust. </w:t>
            </w:r>
            <w:r w:rsidR="009665F9" w:rsidRPr="00504E7B">
              <w:t>4</w:t>
            </w:r>
            <w:r w:rsidRPr="00504E7B">
              <w:t xml:space="preserve">ustawy Prawo zamówień publicznych </w:t>
            </w:r>
          </w:p>
          <w:p w14:paraId="2BAE68DA" w14:textId="5F376472" w:rsidR="00187FB7" w:rsidRPr="00504E7B" w:rsidRDefault="00A517A9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5B402FE7" w14:textId="77777777" w:rsidR="007E0499" w:rsidRPr="001002F3" w:rsidRDefault="00187FB7" w:rsidP="007E0499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7E0499" w:rsidRPr="00EE5E34">
              <w:rPr>
                <w:b/>
                <w:bCs/>
              </w:rPr>
              <w:t>dostawę</w:t>
            </w:r>
            <w:r w:rsidR="007E0499">
              <w:t xml:space="preserve"> d</w:t>
            </w:r>
            <w:r w:rsidR="007E0499" w:rsidRPr="003208CE">
              <w:rPr>
                <w:b/>
                <w:bCs/>
              </w:rPr>
              <w:t>oposażeni</w:t>
            </w:r>
            <w:r w:rsidR="007E0499">
              <w:rPr>
                <w:b/>
                <w:bCs/>
              </w:rPr>
              <w:t>a</w:t>
            </w:r>
            <w:r w:rsidR="007E0499" w:rsidRPr="003208CE">
              <w:rPr>
                <w:b/>
                <w:bCs/>
              </w:rPr>
              <w:t xml:space="preserve"> pracowni kształcenia zawodowego w zawodzie Kierowca-Mechanik w Szkole Branżowej I stopnia poprzez zakup samochodu osobowego, samochodu ciężarowego, wózka widłowego i przyczepy lekkiej – w ramach projektu pn. „Absolwent ZS nr 2 w Wieluniu – nowe umiejętności w transformacji”, współfinansowanego ze środków Funduszu na rzecz Sprawiedliwej Transformacji, w ramach programu Fundusze Europejskie dla Łódzkiego 2021–2027, nr umowy FELD.09.02-IZ.00-0004/24-00</w:t>
            </w:r>
            <w:r w:rsidR="007E0499" w:rsidRPr="003A1B48">
              <w:rPr>
                <w:b/>
                <w:bCs/>
                <w:color w:val="000000" w:themeColor="text1"/>
                <w:szCs w:val="24"/>
              </w:rPr>
              <w:t>.</w:t>
            </w:r>
          </w:p>
          <w:p w14:paraId="6318A36C" w14:textId="23821731" w:rsidR="00187FB7" w:rsidRPr="00504E7B" w:rsidRDefault="007E0499" w:rsidP="007E049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Nr/znak nadany sprawie przez Zamawiającego: </w:t>
            </w:r>
            <w:r w:rsidR="003B1CC2" w:rsidRPr="003B1CC2">
              <w:t>ZS2.261.183.2025/0004</w:t>
            </w:r>
          </w:p>
        </w:tc>
      </w:tr>
      <w:tr w:rsidR="00AC6806" w:rsidRPr="00504E7B" w14:paraId="5CF53A35" w14:textId="77777777" w:rsidTr="00AC6806">
        <w:tc>
          <w:tcPr>
            <w:tcW w:w="9058" w:type="dxa"/>
          </w:tcPr>
          <w:p w14:paraId="62D70596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576CA44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7DE6FE2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21B0E72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1AA073A6" w14:textId="77777777" w:rsidR="00EE5E34" w:rsidRPr="009A7A38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0AEDB995" w14:textId="18816ECA" w:rsidR="00AC6806" w:rsidRPr="00504E7B" w:rsidRDefault="00EE5E34" w:rsidP="00EE5E34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Pr="00EE5E34">
              <w:rPr>
                <w:b/>
              </w:rPr>
              <w:t>8321033390</w:t>
            </w:r>
          </w:p>
        </w:tc>
      </w:tr>
      <w:tr w:rsidR="00187FB7" w:rsidRPr="00504E7B" w14:paraId="1AAEF060" w14:textId="77777777" w:rsidTr="00AC6806">
        <w:tc>
          <w:tcPr>
            <w:tcW w:w="9058" w:type="dxa"/>
          </w:tcPr>
          <w:p w14:paraId="46C6DC1E" w14:textId="77777777" w:rsidR="00187FB7" w:rsidRPr="00504E7B" w:rsidRDefault="00187FB7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</w:t>
            </w:r>
            <w:r w:rsidR="009665F9" w:rsidRPr="00504E7B">
              <w:rPr>
                <w:u w:val="single"/>
              </w:rPr>
              <w:t>y wspólnie ubiegający się o udzielenie zamówienia</w:t>
            </w:r>
            <w:r w:rsidRPr="00504E7B">
              <w:rPr>
                <w:u w:val="single"/>
              </w:rPr>
              <w:t>:</w:t>
            </w:r>
          </w:p>
          <w:p w14:paraId="55F75512" w14:textId="02B2426E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Pr="00504E7B">
              <w:t>............................………</w:t>
            </w:r>
            <w:r w:rsidR="00F1209A">
              <w:t>…</w:t>
            </w:r>
            <w:r w:rsidRPr="00504E7B">
              <w:t>.......…………….....................................................................</w:t>
            </w:r>
            <w:r w:rsidR="00931D6D" w:rsidRPr="00504E7B">
              <w:t>]</w:t>
            </w:r>
          </w:p>
          <w:p w14:paraId="0C877C24" w14:textId="0BAB21DF" w:rsidR="00187FB7" w:rsidRPr="00504E7B" w:rsidRDefault="00931D6D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="00187FB7" w:rsidRPr="00504E7B">
              <w:t>...............................................................................................................</w:t>
            </w:r>
            <w:r w:rsidR="009A253B">
              <w:t>...........</w:t>
            </w:r>
            <w:r w:rsidR="00187FB7" w:rsidRPr="00504E7B">
              <w:t>...............]</w:t>
            </w:r>
          </w:p>
          <w:p w14:paraId="44B23A6F" w14:textId="77777777" w:rsidR="00187FB7" w:rsidRPr="00504E7B" w:rsidRDefault="00187FB7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</w:t>
            </w:r>
            <w:proofErr w:type="spellStart"/>
            <w:r w:rsidRPr="00504E7B">
              <w:rPr>
                <w:i/>
              </w:rPr>
              <w:t>C</w:t>
            </w:r>
            <w:r w:rsidR="00F1209A" w:rsidRPr="00504E7B">
              <w:rPr>
                <w:i/>
              </w:rPr>
              <w:t>e</w:t>
            </w:r>
            <w:r w:rsidRPr="00504E7B">
              <w:rPr>
                <w:i/>
              </w:rPr>
              <w:t>iDG</w:t>
            </w:r>
            <w:proofErr w:type="spellEnd"/>
            <w:r w:rsidRPr="00504E7B">
              <w:rPr>
                <w:i/>
              </w:rPr>
              <w:t>)</w:t>
            </w:r>
          </w:p>
          <w:p w14:paraId="04788780" w14:textId="77777777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1EF2DE71" w14:textId="3F3F2C6D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Pr="00504E7B">
              <w:t>...............................................................................................</w:t>
            </w:r>
            <w:r w:rsidR="009A253B">
              <w:t>..........</w:t>
            </w:r>
            <w:r w:rsidRPr="00504E7B">
              <w:t>.......................</w:t>
            </w:r>
            <w:r w:rsidR="0098499C" w:rsidRPr="00504E7B">
              <w:t>.</w:t>
            </w:r>
            <w:r w:rsidRPr="00504E7B">
              <w:t>......]</w:t>
            </w:r>
          </w:p>
          <w:p w14:paraId="664C5D94" w14:textId="77777777" w:rsidR="00187FB7" w:rsidRPr="00504E7B" w:rsidRDefault="00187FB7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423ED8" w:rsidRPr="00504E7B" w14:paraId="285D273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44486525" w14:textId="285FD9A7" w:rsidR="00423ED8" w:rsidRPr="00504E7B" w:rsidRDefault="00423ED8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</w:t>
            </w:r>
            <w:r w:rsidR="00304004" w:rsidRPr="00504E7B">
              <w:rPr>
                <w:b/>
              </w:rPr>
              <w:t xml:space="preserve"> i mając świadomość, że w </w:t>
            </w:r>
            <w:r w:rsidR="00EE37BF" w:rsidRPr="00504E7B">
              <w:rPr>
                <w:b/>
              </w:rPr>
              <w:t xml:space="preserve">odniesieniu do warunków dotyczących wykształcenia, kwalifikacji zawodowych lub doświadczenia </w:t>
            </w:r>
            <w:r w:rsidR="00304004" w:rsidRPr="00504E7B">
              <w:rPr>
                <w:b/>
              </w:rPr>
              <w:t>W</w:t>
            </w:r>
            <w:r w:rsidR="00EE37BF" w:rsidRPr="00504E7B">
              <w:rPr>
                <w:b/>
              </w:rPr>
              <w:t xml:space="preserve">ykonawcy wspólnie ubiegający się o udzielenie zamówienia mogą polegać na zdolnościach tych z </w:t>
            </w:r>
            <w:r w:rsidR="00304004" w:rsidRPr="00504E7B">
              <w:rPr>
                <w:b/>
              </w:rPr>
              <w:t>W</w:t>
            </w:r>
            <w:r w:rsidR="00EE37BF" w:rsidRPr="00504E7B">
              <w:rPr>
                <w:b/>
              </w:rPr>
              <w:t>ykonawców, którzy wykonają roboty budowlane lub usługi, do realizacji których te</w:t>
            </w:r>
            <w:r w:rsidR="00FC5E1A">
              <w:rPr>
                <w:b/>
              </w:rPr>
              <w:t xml:space="preserve"> </w:t>
            </w:r>
            <w:r w:rsidR="00EE37BF" w:rsidRPr="00504E7B">
              <w:rPr>
                <w:b/>
              </w:rPr>
              <w:t>zdolności są wymagane</w:t>
            </w:r>
            <w:r w:rsidR="00304004" w:rsidRPr="00504E7B">
              <w:rPr>
                <w:b/>
              </w:rPr>
              <w:t xml:space="preserve">, </w:t>
            </w:r>
            <w:r w:rsidR="00625FA1" w:rsidRPr="00504E7B">
              <w:rPr>
                <w:b/>
              </w:rPr>
              <w:t>oświadczamy,</w:t>
            </w:r>
            <w:r w:rsidRPr="00504E7B">
              <w:rPr>
                <w:b/>
              </w:rPr>
              <w:t xml:space="preserve"> że:</w:t>
            </w:r>
          </w:p>
        </w:tc>
      </w:tr>
      <w:tr w:rsidR="00187FB7" w:rsidRPr="00504E7B" w14:paraId="5ABE668D" w14:textId="77777777" w:rsidTr="00AC6806">
        <w:tc>
          <w:tcPr>
            <w:tcW w:w="9058" w:type="dxa"/>
          </w:tcPr>
          <w:p w14:paraId="46729A89" w14:textId="193EED5F" w:rsidR="006E0EC0" w:rsidRDefault="006E0EC0" w:rsidP="007E7877">
            <w:pPr>
              <w:spacing w:after="0" w:line="240" w:lineRule="auto"/>
              <w:ind w:left="0" w:firstLine="0"/>
            </w:pPr>
            <w:r w:rsidRPr="006E0EC0">
              <w:t>Część 1*</w:t>
            </w:r>
          </w:p>
          <w:p w14:paraId="18B63C9A" w14:textId="2DD7306E" w:rsidR="007E7877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223FAEB2" w14:textId="77777777" w:rsidR="007E7877" w:rsidRPr="00504E7B" w:rsidRDefault="007E7877" w:rsidP="007E7877">
            <w:pPr>
              <w:spacing w:after="0" w:line="240" w:lineRule="auto"/>
              <w:ind w:left="0" w:firstLine="0"/>
              <w:jc w:val="center"/>
            </w:pPr>
            <w:r w:rsidRPr="00E70A3B">
              <w:t>(pełna nazwa/firma, adres, NIP/PESEL, KRS/</w:t>
            </w:r>
            <w:proofErr w:type="spellStart"/>
            <w:r w:rsidRPr="00E70A3B">
              <w:t>CeiDG</w:t>
            </w:r>
            <w:proofErr w:type="spellEnd"/>
            <w:r w:rsidRPr="00E70A3B">
              <w:t>)</w:t>
            </w:r>
          </w:p>
          <w:p w14:paraId="001DB8D6" w14:textId="77777777" w:rsidR="007E787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 xml:space="preserve">Wykonawca ten zrealizuje </w:t>
            </w:r>
            <w:r>
              <w:t>dostawy</w:t>
            </w:r>
            <w:r w:rsidRPr="00504E7B">
              <w:t>, tj.:</w:t>
            </w:r>
          </w:p>
          <w:p w14:paraId="0F4898E0" w14:textId="3165A0CD" w:rsidR="007E787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6F1D8684" w14:textId="0CD2C0DD" w:rsidR="00187FB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</w:tc>
      </w:tr>
      <w:tr w:rsidR="006E0EC0" w:rsidRPr="00504E7B" w14:paraId="6DABEE84" w14:textId="77777777" w:rsidTr="00AC6806">
        <w:tc>
          <w:tcPr>
            <w:tcW w:w="9058" w:type="dxa"/>
          </w:tcPr>
          <w:p w14:paraId="5F92AF73" w14:textId="3DA889FF" w:rsidR="006E0EC0" w:rsidRDefault="006E0EC0" w:rsidP="006E0EC0">
            <w:pPr>
              <w:spacing w:after="0" w:line="240" w:lineRule="auto"/>
              <w:ind w:left="0" w:firstLine="0"/>
            </w:pPr>
            <w:r w:rsidRPr="006E0EC0">
              <w:t xml:space="preserve">Część </w:t>
            </w:r>
            <w:r>
              <w:t>2</w:t>
            </w:r>
            <w:r w:rsidRPr="006E0EC0">
              <w:t>*</w:t>
            </w:r>
          </w:p>
          <w:p w14:paraId="1961BD26" w14:textId="77777777" w:rsidR="006E0EC0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55A223A2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</w:pPr>
            <w:r w:rsidRPr="00E70A3B">
              <w:t>(pełna nazwa/firma, adres, NIP/PESEL, KRS/</w:t>
            </w:r>
            <w:proofErr w:type="spellStart"/>
            <w:r w:rsidRPr="00E70A3B">
              <w:t>CeiDG</w:t>
            </w:r>
            <w:proofErr w:type="spellEnd"/>
            <w:r w:rsidRPr="00E70A3B">
              <w:t>)</w:t>
            </w:r>
          </w:p>
          <w:p w14:paraId="483DECF8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 xml:space="preserve">Wykonawca ten zrealizuje </w:t>
            </w:r>
            <w:r>
              <w:t>dostawy</w:t>
            </w:r>
            <w:r w:rsidRPr="00504E7B">
              <w:t>, tj.:</w:t>
            </w:r>
          </w:p>
          <w:p w14:paraId="0AB8CE3F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55711127" w14:textId="6ECD0CCB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</w:tc>
      </w:tr>
      <w:tr w:rsidR="007E0499" w:rsidRPr="00504E7B" w14:paraId="0191DF9C" w14:textId="77777777" w:rsidTr="00AC6806">
        <w:tc>
          <w:tcPr>
            <w:tcW w:w="9058" w:type="dxa"/>
          </w:tcPr>
          <w:p w14:paraId="1A084BE7" w14:textId="57EA566E" w:rsidR="007E0499" w:rsidRPr="007E0499" w:rsidRDefault="007E0499" w:rsidP="007E0499">
            <w:pPr>
              <w:spacing w:after="0" w:line="240" w:lineRule="auto"/>
              <w:ind w:left="0" w:firstLine="0"/>
            </w:pPr>
            <w:r w:rsidRPr="007E0499">
              <w:t xml:space="preserve">Część </w:t>
            </w:r>
            <w:r>
              <w:t>3</w:t>
            </w:r>
            <w:r w:rsidRPr="007E0499">
              <w:t>*</w:t>
            </w:r>
          </w:p>
          <w:p w14:paraId="4B54AB11" w14:textId="77777777" w:rsidR="007E0499" w:rsidRPr="007E0499" w:rsidRDefault="007E0499" w:rsidP="007E0499">
            <w:pPr>
              <w:spacing w:after="0" w:line="240" w:lineRule="auto"/>
              <w:ind w:left="0" w:firstLine="0"/>
            </w:pPr>
            <w:r w:rsidRPr="007E0499">
              <w:t>[……………………………………………………………………………….....................]</w:t>
            </w:r>
          </w:p>
          <w:p w14:paraId="0A339654" w14:textId="77777777" w:rsidR="007E0499" w:rsidRPr="007E0499" w:rsidRDefault="007E0499" w:rsidP="007E0499">
            <w:pPr>
              <w:spacing w:after="0" w:line="240" w:lineRule="auto"/>
              <w:ind w:left="0" w:firstLine="0"/>
            </w:pPr>
            <w:r w:rsidRPr="007E0499">
              <w:t>(pełna nazwa/firma, adres, NIP/PESEL, KRS/</w:t>
            </w:r>
            <w:proofErr w:type="spellStart"/>
            <w:r w:rsidRPr="007E0499">
              <w:t>CeiDG</w:t>
            </w:r>
            <w:proofErr w:type="spellEnd"/>
            <w:r w:rsidRPr="007E0499">
              <w:t>)</w:t>
            </w:r>
          </w:p>
          <w:p w14:paraId="781ABE3F" w14:textId="77777777" w:rsidR="007E0499" w:rsidRPr="007E0499" w:rsidRDefault="007E0499" w:rsidP="007E0499">
            <w:pPr>
              <w:spacing w:after="0" w:line="240" w:lineRule="auto"/>
              <w:ind w:left="0" w:firstLine="0"/>
            </w:pPr>
            <w:r w:rsidRPr="007E0499">
              <w:t>Wykonawca ten zrealizuje dostawy, tj.:</w:t>
            </w:r>
          </w:p>
          <w:p w14:paraId="35017DC2" w14:textId="77777777" w:rsidR="007E0499" w:rsidRPr="007E0499" w:rsidRDefault="007E0499" w:rsidP="007E0499">
            <w:pPr>
              <w:spacing w:after="0" w:line="240" w:lineRule="auto"/>
              <w:ind w:left="0" w:firstLine="0"/>
            </w:pPr>
            <w:r w:rsidRPr="007E0499">
              <w:lastRenderedPageBreak/>
              <w:t>[……………………………………………………………………………….....................]</w:t>
            </w:r>
          </w:p>
          <w:p w14:paraId="11E7B831" w14:textId="15425385" w:rsidR="007E0499" w:rsidRPr="006E0EC0" w:rsidRDefault="007E0499" w:rsidP="007E0499">
            <w:pPr>
              <w:spacing w:after="0" w:line="240" w:lineRule="auto"/>
              <w:ind w:left="0" w:firstLine="0"/>
            </w:pPr>
            <w:r w:rsidRPr="007E0499">
              <w:t>[……………………………………………………………………………….....................]</w:t>
            </w:r>
          </w:p>
        </w:tc>
      </w:tr>
      <w:tr w:rsidR="007E0499" w:rsidRPr="00504E7B" w14:paraId="2ACE779B" w14:textId="77777777" w:rsidTr="00AC6806">
        <w:tc>
          <w:tcPr>
            <w:tcW w:w="9058" w:type="dxa"/>
          </w:tcPr>
          <w:p w14:paraId="4DCF3C1E" w14:textId="364EA44B" w:rsidR="007E0499" w:rsidRPr="007E0499" w:rsidRDefault="007E0499" w:rsidP="007E0499">
            <w:pPr>
              <w:spacing w:after="0" w:line="240" w:lineRule="auto"/>
              <w:ind w:left="0" w:firstLine="0"/>
            </w:pPr>
            <w:r w:rsidRPr="007E0499">
              <w:lastRenderedPageBreak/>
              <w:t xml:space="preserve">Część </w:t>
            </w:r>
            <w:r>
              <w:t>4</w:t>
            </w:r>
            <w:r w:rsidRPr="007E0499">
              <w:t>*</w:t>
            </w:r>
          </w:p>
          <w:p w14:paraId="22421754" w14:textId="77777777" w:rsidR="007E0499" w:rsidRPr="007E0499" w:rsidRDefault="007E0499" w:rsidP="007E0499">
            <w:pPr>
              <w:spacing w:after="0" w:line="240" w:lineRule="auto"/>
              <w:ind w:left="0" w:firstLine="0"/>
            </w:pPr>
            <w:r w:rsidRPr="007E0499">
              <w:t>[……………………………………………………………………………….....................]</w:t>
            </w:r>
          </w:p>
          <w:p w14:paraId="5C85AF7B" w14:textId="77777777" w:rsidR="007E0499" w:rsidRPr="007E0499" w:rsidRDefault="007E0499" w:rsidP="007E0499">
            <w:pPr>
              <w:spacing w:after="0" w:line="240" w:lineRule="auto"/>
              <w:ind w:left="0" w:firstLine="0"/>
            </w:pPr>
            <w:r w:rsidRPr="007E0499">
              <w:t>(pełna nazwa/firma, adres, NIP/PESEL, KRS/</w:t>
            </w:r>
            <w:proofErr w:type="spellStart"/>
            <w:r w:rsidRPr="007E0499">
              <w:t>CeiDG</w:t>
            </w:r>
            <w:proofErr w:type="spellEnd"/>
            <w:r w:rsidRPr="007E0499">
              <w:t>)</w:t>
            </w:r>
          </w:p>
          <w:p w14:paraId="0FA9E3D8" w14:textId="77777777" w:rsidR="007E0499" w:rsidRPr="007E0499" w:rsidRDefault="007E0499" w:rsidP="007E0499">
            <w:pPr>
              <w:spacing w:after="0" w:line="240" w:lineRule="auto"/>
              <w:ind w:left="0" w:firstLine="0"/>
            </w:pPr>
            <w:r w:rsidRPr="007E0499">
              <w:t>Wykonawca ten zrealizuje dostawy, tj.:</w:t>
            </w:r>
          </w:p>
          <w:p w14:paraId="03968700" w14:textId="77777777" w:rsidR="007E0499" w:rsidRPr="007E0499" w:rsidRDefault="007E0499" w:rsidP="007E0499">
            <w:pPr>
              <w:spacing w:after="0" w:line="240" w:lineRule="auto"/>
              <w:ind w:left="0" w:firstLine="0"/>
            </w:pPr>
            <w:r w:rsidRPr="007E0499">
              <w:t>[……………………………………………………………………………….....................]</w:t>
            </w:r>
          </w:p>
          <w:p w14:paraId="0400B939" w14:textId="40C5C0F3" w:rsidR="007E0499" w:rsidRPr="007E0499" w:rsidRDefault="007E0499" w:rsidP="007E0499">
            <w:pPr>
              <w:spacing w:after="0" w:line="240" w:lineRule="auto"/>
              <w:ind w:left="0" w:firstLine="0"/>
            </w:pPr>
            <w:r w:rsidRPr="007E0499">
              <w:t>[……………………………………………………………………………….....................]</w:t>
            </w:r>
          </w:p>
        </w:tc>
      </w:tr>
      <w:tr w:rsidR="006E0EC0" w:rsidRPr="00504E7B" w14:paraId="6CD8BEE2" w14:textId="77777777" w:rsidTr="00AC6806">
        <w:tc>
          <w:tcPr>
            <w:tcW w:w="9058" w:type="dxa"/>
          </w:tcPr>
          <w:p w14:paraId="77EA26A0" w14:textId="397603EE" w:rsidR="006E0EC0" w:rsidRPr="00504E7B" w:rsidRDefault="006E0EC0" w:rsidP="006E0EC0">
            <w:pPr>
              <w:spacing w:after="0" w:line="240" w:lineRule="auto"/>
              <w:ind w:left="0" w:firstLine="0"/>
            </w:pPr>
            <w:r w:rsidRPr="006E0EC0">
              <w:rPr>
                <w:b/>
                <w:bCs/>
                <w:color w:val="FF0000"/>
                <w:szCs w:val="24"/>
              </w:rPr>
              <w:t>*niepotrzebne skreślić</w:t>
            </w:r>
          </w:p>
        </w:tc>
      </w:tr>
      <w:tr w:rsidR="006E0EC0" w:rsidRPr="00504E7B" w14:paraId="2BF69C8D" w14:textId="77777777" w:rsidTr="00AC6806">
        <w:tc>
          <w:tcPr>
            <w:tcW w:w="9058" w:type="dxa"/>
          </w:tcPr>
          <w:p w14:paraId="521FE08F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</w:p>
        </w:tc>
      </w:tr>
      <w:tr w:rsidR="006E0EC0" w:rsidRPr="00504E7B" w14:paraId="78D260DF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EE09574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6E0EC0" w:rsidRPr="00504E7B" w14:paraId="2E375F6A" w14:textId="77777777" w:rsidTr="00AC6806">
        <w:tc>
          <w:tcPr>
            <w:tcW w:w="9058" w:type="dxa"/>
          </w:tcPr>
          <w:p w14:paraId="39DB5422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6E0EC0" w:rsidRPr="00504E7B" w14:paraId="4193C796" w14:textId="77777777" w:rsidTr="00AC6806">
        <w:tc>
          <w:tcPr>
            <w:tcW w:w="9058" w:type="dxa"/>
            <w:shd w:val="clear" w:color="auto" w:fill="auto"/>
          </w:tcPr>
          <w:p w14:paraId="1D542ECA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6E0EC0" w:rsidRPr="00504E7B" w14:paraId="43C9C38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D5C94EA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6E0EC0" w:rsidRPr="00504E7B" w14:paraId="0A163414" w14:textId="77777777" w:rsidTr="00AC6806">
        <w:tc>
          <w:tcPr>
            <w:tcW w:w="9058" w:type="dxa"/>
          </w:tcPr>
          <w:p w14:paraId="2E5EE8D0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</w:t>
            </w:r>
            <w:r>
              <w:t>–</w:t>
            </w:r>
            <w:r w:rsidRPr="00504E7B">
              <w:t xml:space="preserve"> jeśli jakaś część oświadczenia nie dotyczy podmiotu składającego oświadczenie: proszę wpisać, że „nie dotyczy”</w:t>
            </w:r>
            <w:r>
              <w:t xml:space="preserve"> lub skreślić</w:t>
            </w:r>
          </w:p>
        </w:tc>
      </w:tr>
      <w:tr w:rsidR="006E0EC0" w:rsidRPr="009A253B" w14:paraId="625D8EB3" w14:textId="77777777" w:rsidTr="00AC6806">
        <w:tc>
          <w:tcPr>
            <w:tcW w:w="9058" w:type="dxa"/>
          </w:tcPr>
          <w:p w14:paraId="10D8A5CE" w14:textId="77777777" w:rsidR="006E0EC0" w:rsidRPr="009A253B" w:rsidRDefault="006E0EC0" w:rsidP="006E0EC0">
            <w:pPr>
              <w:spacing w:after="0" w:line="240" w:lineRule="auto"/>
              <w:ind w:left="0" w:firstLine="0"/>
            </w:pPr>
            <w:r w:rsidRPr="009A253B">
              <w:t>W części dotyczącej podmiotu składającego oświadczenie proszę odpowiednio dostosować w związku z tym, że oświadczenie składają Wykonawcy wspólnie ubiegający się o udzielenie zamówienia.</w:t>
            </w:r>
          </w:p>
        </w:tc>
      </w:tr>
      <w:tr w:rsidR="006E0EC0" w:rsidRPr="00504E7B" w14:paraId="1DB19612" w14:textId="77777777" w:rsidTr="00AC6806">
        <w:tc>
          <w:tcPr>
            <w:tcW w:w="9058" w:type="dxa"/>
          </w:tcPr>
          <w:p w14:paraId="3A385214" w14:textId="77777777" w:rsidR="006E0EC0" w:rsidRPr="009A253B" w:rsidRDefault="006E0EC0" w:rsidP="006E0EC0">
            <w:pPr>
              <w:spacing w:after="0" w:line="240" w:lineRule="auto"/>
              <w:ind w:left="0" w:firstLine="0"/>
            </w:pPr>
            <w:r w:rsidRPr="009A253B">
              <w:t>Wymogi odnoszące się do formy niniejszego oświadczenia, w szczególności wymogi co do jego podpisania i złożenia, zostały szczegółowo opisane w SWZ.</w:t>
            </w:r>
          </w:p>
        </w:tc>
      </w:tr>
      <w:tr w:rsidR="006E0EC0" w:rsidRPr="00504E7B" w14:paraId="1001931A" w14:textId="77777777" w:rsidTr="00AC6806">
        <w:tc>
          <w:tcPr>
            <w:tcW w:w="9058" w:type="dxa"/>
          </w:tcPr>
          <w:p w14:paraId="40D6EAFC" w14:textId="77777777" w:rsidR="006E0EC0" w:rsidRPr="00504E7B" w:rsidRDefault="006E0EC0" w:rsidP="006E0EC0">
            <w:pPr>
              <w:spacing w:after="0" w:line="240" w:lineRule="auto"/>
              <w:ind w:left="0" w:firstLine="0"/>
              <w:rPr>
                <w:u w:val="single"/>
              </w:rPr>
            </w:pPr>
          </w:p>
        </w:tc>
      </w:tr>
    </w:tbl>
    <w:p w14:paraId="2774FFD9" w14:textId="77777777" w:rsidR="001838E4" w:rsidRPr="00504E7B" w:rsidRDefault="001838E4" w:rsidP="003D5B39">
      <w:pPr>
        <w:spacing w:after="0" w:line="240" w:lineRule="auto"/>
        <w:ind w:left="0" w:firstLine="0"/>
        <w:rPr>
          <w:sz w:val="22"/>
          <w:u w:val="single"/>
        </w:rPr>
      </w:pPr>
    </w:p>
    <w:p w14:paraId="4E87F289" w14:textId="77777777" w:rsidR="001420C5" w:rsidRPr="00504E7B" w:rsidRDefault="001420C5" w:rsidP="003D5B39">
      <w:pPr>
        <w:spacing w:after="0" w:line="240" w:lineRule="auto"/>
        <w:ind w:left="0" w:firstLine="0"/>
        <w:jc w:val="center"/>
        <w:rPr>
          <w:i/>
          <w:sz w:val="22"/>
        </w:rPr>
      </w:pPr>
      <w:r w:rsidRPr="00504E7B">
        <w:rPr>
          <w:i/>
          <w:sz w:val="22"/>
        </w:rPr>
        <w:br w:type="page"/>
      </w:r>
    </w:p>
    <w:p w14:paraId="50704F48" w14:textId="77777777" w:rsidR="00AE0F72" w:rsidRPr="00504E7B" w:rsidRDefault="00AE0F72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9076CF">
        <w:rPr>
          <w:b/>
          <w:sz w:val="22"/>
        </w:rPr>
        <w:lastRenderedPageBreak/>
        <w:t xml:space="preserve">Załącznik nr </w:t>
      </w:r>
      <w:r w:rsidR="00494D02" w:rsidRPr="009076CF">
        <w:rPr>
          <w:b/>
          <w:sz w:val="22"/>
        </w:rPr>
        <w:t>4</w:t>
      </w:r>
      <w:r w:rsidRPr="009076CF">
        <w:rPr>
          <w:b/>
          <w:sz w:val="22"/>
        </w:rPr>
        <w:t xml:space="preserve"> do SWZ</w:t>
      </w:r>
    </w:p>
    <w:p w14:paraId="7F9E4B01" w14:textId="77777777" w:rsidR="009665F9" w:rsidRPr="00504E7B" w:rsidRDefault="009665F9" w:rsidP="003D5B39">
      <w:pPr>
        <w:spacing w:after="0" w:line="240" w:lineRule="auto"/>
        <w:ind w:left="0" w:firstLine="0"/>
        <w:rPr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9665F9" w:rsidRPr="00504E7B" w14:paraId="32E74ACF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6B05AFF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 WYKONAWCY</w:t>
            </w:r>
          </w:p>
          <w:p w14:paraId="669FEFBB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 PRZYNALEŻNOŚCI LUB BRAKU PRZYNALEŻNOŚCI DO TEJ SAMEJ GRUPY KAPITAŁOWEJ</w:t>
            </w:r>
          </w:p>
          <w:p w14:paraId="20BCC5F5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składane na podstawie art. </w:t>
            </w:r>
            <w:r w:rsidR="00A16FDD" w:rsidRPr="00504E7B">
              <w:t xml:space="preserve">274 </w:t>
            </w:r>
            <w:r w:rsidRPr="00504E7B">
              <w:t xml:space="preserve">ust. 1 ustawy Prawo zamówień publicznych </w:t>
            </w:r>
          </w:p>
          <w:p w14:paraId="0503067F" w14:textId="6B1560C6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7FDBF5DC" w14:textId="77777777" w:rsidR="007E0499" w:rsidRPr="001002F3" w:rsidRDefault="009665F9" w:rsidP="007E0499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7E0499" w:rsidRPr="00EE5E34">
              <w:rPr>
                <w:b/>
                <w:bCs/>
              </w:rPr>
              <w:t>dostawę</w:t>
            </w:r>
            <w:r w:rsidR="007E0499">
              <w:t xml:space="preserve"> d</w:t>
            </w:r>
            <w:r w:rsidR="007E0499" w:rsidRPr="003208CE">
              <w:rPr>
                <w:b/>
                <w:bCs/>
              </w:rPr>
              <w:t>oposażeni</w:t>
            </w:r>
            <w:r w:rsidR="007E0499">
              <w:rPr>
                <w:b/>
                <w:bCs/>
              </w:rPr>
              <w:t>a</w:t>
            </w:r>
            <w:r w:rsidR="007E0499" w:rsidRPr="003208CE">
              <w:rPr>
                <w:b/>
                <w:bCs/>
              </w:rPr>
              <w:t xml:space="preserve"> pracowni kształcenia zawodowego w zawodzie Kierowca-Mechanik w Szkole Branżowej I stopnia poprzez zakup samochodu osobowego, samochodu ciężarowego, wózka widłowego i przyczepy lekkiej – w ramach projektu pn. „Absolwent ZS nr 2 w Wieluniu – nowe umiejętności w transformacji”, współfinansowanego ze środków Funduszu na rzecz Sprawiedliwej Transformacji, w ramach programu Fundusze Europejskie dla Łódzkiego 2021–2027, nr umowy FELD.09.02-IZ.00-0004/24-00</w:t>
            </w:r>
            <w:r w:rsidR="007E0499" w:rsidRPr="003A1B48">
              <w:rPr>
                <w:b/>
                <w:bCs/>
                <w:color w:val="000000" w:themeColor="text1"/>
                <w:szCs w:val="24"/>
              </w:rPr>
              <w:t>.</w:t>
            </w:r>
          </w:p>
          <w:p w14:paraId="53099D60" w14:textId="6E1836E8" w:rsidR="009665F9" w:rsidRPr="00504E7B" w:rsidRDefault="007E0499" w:rsidP="007E049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Nr/znak nadany sprawie przez Zamawiającego: </w:t>
            </w:r>
            <w:r w:rsidR="003B1CC2" w:rsidRPr="003B1CC2">
              <w:t>ZS2.261.183.2025/0004</w:t>
            </w:r>
          </w:p>
        </w:tc>
      </w:tr>
      <w:tr w:rsidR="00AC6806" w:rsidRPr="00504E7B" w14:paraId="3C392B96" w14:textId="77777777" w:rsidTr="00AC6806">
        <w:tc>
          <w:tcPr>
            <w:tcW w:w="9058" w:type="dxa"/>
          </w:tcPr>
          <w:p w14:paraId="6E2DC65B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0D65FDF7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1CCC9A11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703F2D87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42C28C74" w14:textId="77777777" w:rsidR="005F770E" w:rsidRPr="009A7A38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577EF2E5" w14:textId="3C931415" w:rsidR="00AC6806" w:rsidRPr="00504E7B" w:rsidRDefault="005F770E" w:rsidP="005F770E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Pr="00EE5E34">
              <w:rPr>
                <w:b/>
              </w:rPr>
              <w:t>8321033390</w:t>
            </w:r>
          </w:p>
        </w:tc>
      </w:tr>
      <w:tr w:rsidR="009665F9" w:rsidRPr="00504E7B" w14:paraId="63C4DF4E" w14:textId="77777777" w:rsidTr="00AC6806">
        <w:tc>
          <w:tcPr>
            <w:tcW w:w="9058" w:type="dxa"/>
          </w:tcPr>
          <w:p w14:paraId="7849DEA6" w14:textId="77777777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Wykonawca:</w:t>
            </w:r>
          </w:p>
          <w:p w14:paraId="44EF793F" w14:textId="03DD2625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[...............................…....……….............................................................................................</w:t>
            </w:r>
            <w:r w:rsidR="004125BF" w:rsidRPr="00504E7B">
              <w:t>]</w:t>
            </w:r>
          </w:p>
          <w:p w14:paraId="320B31F1" w14:textId="53A8621E" w:rsidR="009665F9" w:rsidRPr="00504E7B" w:rsidRDefault="004125BF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9665F9" w:rsidRPr="00504E7B">
              <w:t>.....................................................................................................................................</w:t>
            </w:r>
            <w:r w:rsidRPr="00504E7B">
              <w:t>.</w:t>
            </w:r>
            <w:r w:rsidR="009665F9" w:rsidRPr="00504E7B">
              <w:t>..........]</w:t>
            </w:r>
          </w:p>
          <w:p w14:paraId="7287AC09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KRS/CEiDG)</w:t>
            </w:r>
          </w:p>
          <w:p w14:paraId="59DFCC08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79A324FF" w14:textId="402A1E34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[................................................................................................................................................]</w:t>
            </w:r>
          </w:p>
          <w:p w14:paraId="02CF3F87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9665F9" w:rsidRPr="00504E7B" w14:paraId="27E37230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2B79533" w14:textId="0A1BED84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Postępowaniu,</w:t>
            </w:r>
            <w:r w:rsidR="00FC5E1A">
              <w:rPr>
                <w:b/>
              </w:rPr>
              <w:t xml:space="preserve"> </w:t>
            </w:r>
            <w:r w:rsidRPr="00504E7B">
              <w:rPr>
                <w:b/>
              </w:rPr>
              <w:t xml:space="preserve">po zapoznaniu się z informacjami zamieszczonymi przez Zamawiającego na stronie internetowej, zgodnie z art. 222 ust. 5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  <w:r w:rsidRPr="00504E7B">
              <w:rPr>
                <w:b/>
              </w:rPr>
              <w:t xml:space="preserve">, </w:t>
            </w:r>
            <w:r w:rsidR="009076CF" w:rsidRPr="00504E7B">
              <w:rPr>
                <w:b/>
              </w:rPr>
              <w:t>oświadczam,</w:t>
            </w:r>
            <w:r w:rsidRPr="00504E7B">
              <w:rPr>
                <w:b/>
              </w:rPr>
              <w:t xml:space="preserve"> że:</w:t>
            </w:r>
          </w:p>
        </w:tc>
      </w:tr>
      <w:tr w:rsidR="00174E65" w:rsidRPr="00504E7B" w14:paraId="317BA79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BA058CD" w14:textId="5D73766D" w:rsidR="00174E65" w:rsidRPr="006E0EC0" w:rsidRDefault="007E0499" w:rsidP="006E0EC0">
            <w:pPr>
              <w:spacing w:after="0" w:line="240" w:lineRule="auto"/>
              <w:ind w:left="25" w:firstLine="0"/>
              <w:rPr>
                <w:b/>
                <w:bCs/>
                <w:color w:val="000000" w:themeColor="text1"/>
                <w:sz w:val="22"/>
              </w:rPr>
            </w:pPr>
            <w:bookmarkStart w:id="4" w:name="_Hlk179737125"/>
            <w:r w:rsidRPr="007E0499">
              <w:rPr>
                <w:b/>
                <w:bCs/>
                <w:color w:val="000000" w:themeColor="text1"/>
                <w:szCs w:val="24"/>
              </w:rPr>
              <w:t>Część 1: samochód osobowy do nauki jazdy z napędem elektrycznym</w:t>
            </w:r>
          </w:p>
        </w:tc>
      </w:tr>
      <w:tr w:rsidR="009665F9" w:rsidRPr="00504E7B" w14:paraId="142CF0F0" w14:textId="77777777" w:rsidTr="00AC6806">
        <w:tc>
          <w:tcPr>
            <w:tcW w:w="9058" w:type="dxa"/>
          </w:tcPr>
          <w:p w14:paraId="6FD9DE2A" w14:textId="6C738FC8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nie należę do tej samej grupy kapitałowej</w:t>
            </w:r>
            <w:r w:rsidR="00FC5E1A">
              <w:rPr>
                <w:b/>
              </w:rPr>
              <w:t xml:space="preserve"> </w:t>
            </w:r>
            <w:r w:rsidR="004125BF" w:rsidRPr="00504E7B">
              <w:t>w rozumieniu ustawy z dnia 16 lutego 2007 r. o ochronie konkurencji i konsumentów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 xml:space="preserve">. Dz. U. z 2024 r. poz. 594 z </w:t>
            </w:r>
            <w:proofErr w:type="spellStart"/>
            <w:r w:rsidR="00A56332" w:rsidRPr="00A56332">
              <w:t>późn</w:t>
            </w:r>
            <w:proofErr w:type="spellEnd"/>
            <w:r w:rsidR="00A56332" w:rsidRPr="00A56332">
              <w:t>. zm.</w:t>
            </w:r>
            <w:r w:rsidR="004125BF" w:rsidRPr="00504E7B">
              <w:t>)</w:t>
            </w:r>
            <w:r w:rsidRPr="00504E7B">
              <w:t xml:space="preserve">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</w:t>
            </w:r>
            <w:r w:rsidR="00FC5E1A">
              <w:t xml:space="preserve"> </w:t>
            </w:r>
            <w:r w:rsidRPr="00504E7B">
              <w:t xml:space="preserve">żadnym z </w:t>
            </w:r>
            <w:r w:rsidR="00216FF4" w:rsidRPr="00504E7B">
              <w:t>w</w:t>
            </w:r>
            <w:r w:rsidRPr="00504E7B">
              <w:t>ykonawców, którzy w wyznaczonym terminie złożyli odrębne oferty w niniejszym Postępowaniu.</w:t>
            </w:r>
          </w:p>
        </w:tc>
      </w:tr>
      <w:tr w:rsidR="009665F9" w:rsidRPr="00504E7B" w14:paraId="25B252E7" w14:textId="77777777" w:rsidTr="00AC6806">
        <w:tc>
          <w:tcPr>
            <w:tcW w:w="9058" w:type="dxa"/>
          </w:tcPr>
          <w:p w14:paraId="1B23EE72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należę do tej samej grupy kapitałowej</w:t>
            </w:r>
            <w:r w:rsidR="004125BF" w:rsidRPr="00504E7B">
              <w:t xml:space="preserve"> w rozumieniu powyższych przepisów</w:t>
            </w:r>
            <w:r w:rsidRPr="00504E7B">
              <w:t xml:space="preserve">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 następującym wykonawcą/wykonawcami, którzy w wyznaczonym terminie złożyli odrębne oferty w niniejszym Postępowaniu, tj.:</w:t>
            </w:r>
          </w:p>
          <w:p w14:paraId="4C7F5B4A" w14:textId="64EFCE82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4CDDF17C" w14:textId="5893D59D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  <w:p w14:paraId="79860673" w14:textId="5AB1A99A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</w:tc>
      </w:tr>
      <w:tr w:rsidR="009665F9" w:rsidRPr="00504E7B" w14:paraId="78919E6E" w14:textId="77777777" w:rsidTr="00AC6806">
        <w:tc>
          <w:tcPr>
            <w:tcW w:w="9058" w:type="dxa"/>
          </w:tcPr>
          <w:p w14:paraId="45233BC3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      </w:r>
          </w:p>
          <w:p w14:paraId="73B88B7E" w14:textId="1D00BA48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09CC50F2" w14:textId="3FF71A6C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  <w:p w14:paraId="7E4A043D" w14:textId="05BD78E8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>[…………………………………………………………………………........................]</w:t>
            </w:r>
          </w:p>
        </w:tc>
      </w:tr>
      <w:tr w:rsidR="009665F9" w:rsidRPr="00504E7B" w14:paraId="604C581C" w14:textId="77777777" w:rsidTr="00AC6806">
        <w:tc>
          <w:tcPr>
            <w:tcW w:w="9058" w:type="dxa"/>
          </w:tcPr>
          <w:p w14:paraId="0577CEFC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 xml:space="preserve">Oświadczam, że mam świadomość, że zgodnie z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z postępowania o udzielenie zamówienia </w:t>
            </w:r>
            <w:r w:rsidRPr="00504E7B">
              <w:rPr>
                <w:b/>
              </w:rPr>
              <w:t>wyklucza się</w:t>
            </w:r>
            <w:r w:rsidRPr="00504E7B"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</w:tr>
      <w:bookmarkEnd w:id="4"/>
      <w:tr w:rsidR="006E0EC0" w:rsidRPr="00504E7B" w14:paraId="5B959C71" w14:textId="77777777" w:rsidTr="00FD43E0">
        <w:tc>
          <w:tcPr>
            <w:tcW w:w="9058" w:type="dxa"/>
            <w:shd w:val="clear" w:color="auto" w:fill="F2F2F2" w:themeFill="background1" w:themeFillShade="F2"/>
          </w:tcPr>
          <w:p w14:paraId="786BD349" w14:textId="2F553648" w:rsidR="006E0EC0" w:rsidRPr="00504E7B" w:rsidRDefault="007E0499" w:rsidP="006E0EC0">
            <w:pPr>
              <w:spacing w:after="0" w:line="240" w:lineRule="auto"/>
              <w:ind w:left="0" w:firstLine="0"/>
            </w:pPr>
            <w:r w:rsidRPr="007E0499">
              <w:rPr>
                <w:b/>
                <w:bCs/>
                <w:color w:val="000000" w:themeColor="text1"/>
                <w:szCs w:val="24"/>
              </w:rPr>
              <w:t>Część 2: samochód ciężarowy do nauki jazdy</w:t>
            </w:r>
          </w:p>
        </w:tc>
      </w:tr>
      <w:tr w:rsidR="006E0EC0" w:rsidRPr="00504E7B" w14:paraId="47D7CAAD" w14:textId="77777777" w:rsidTr="00AC6806">
        <w:tc>
          <w:tcPr>
            <w:tcW w:w="9058" w:type="dxa"/>
          </w:tcPr>
          <w:p w14:paraId="20ED3A06" w14:textId="2872F5EC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nie należę do tej samej grupy kapitałowej</w:t>
            </w:r>
            <w:r>
              <w:rPr>
                <w:b/>
              </w:rPr>
              <w:t xml:space="preserve"> </w:t>
            </w:r>
            <w:r w:rsidRPr="00504E7B">
              <w:t>w rozumieniu ustawy z dnia 16 lutego 2007 r. o ochronie konkurencji i konsumentów (</w:t>
            </w:r>
            <w:proofErr w:type="spellStart"/>
            <w:r w:rsidRPr="00A56332">
              <w:t>t.j</w:t>
            </w:r>
            <w:proofErr w:type="spellEnd"/>
            <w:r w:rsidRPr="00A56332">
              <w:t xml:space="preserve">. Dz. U. z 2024 r. poz. 594 z </w:t>
            </w:r>
            <w:proofErr w:type="spellStart"/>
            <w:r w:rsidRPr="00A56332">
              <w:t>późn</w:t>
            </w:r>
            <w:proofErr w:type="spellEnd"/>
            <w:r w:rsidRPr="00A56332">
              <w:t>. zm.</w:t>
            </w:r>
            <w:r w:rsidRPr="00504E7B">
              <w:t xml:space="preserve">),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</w:t>
            </w:r>
            <w:r>
              <w:t xml:space="preserve"> </w:t>
            </w:r>
            <w:r w:rsidRPr="00504E7B">
              <w:t>żadnym z wykonawców, którzy w wyznaczonym terminie złożyli odrębne oferty w niniejszym Postępowaniu.</w:t>
            </w:r>
          </w:p>
        </w:tc>
      </w:tr>
      <w:tr w:rsidR="006E0EC0" w:rsidRPr="00504E7B" w14:paraId="33EBD0D3" w14:textId="77777777" w:rsidTr="00AC6806">
        <w:tc>
          <w:tcPr>
            <w:tcW w:w="9058" w:type="dxa"/>
          </w:tcPr>
          <w:p w14:paraId="5D511BCD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należę do tej samej grupy kapitałowej</w:t>
            </w:r>
            <w:r w:rsidRPr="00504E7B">
              <w:t xml:space="preserve"> w rozumieniu powyższych przepisów,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 następującym wykonawcą/wykonawcami, którzy w wyznaczonym terminie złożyli odrębne oferty w niniejszym Postępowaniu, tj.:</w:t>
            </w:r>
          </w:p>
          <w:p w14:paraId="0BA462BD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3C6CA947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  <w:p w14:paraId="0BBEDB32" w14:textId="2FA6E09C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</w:tc>
      </w:tr>
      <w:tr w:rsidR="006E0EC0" w:rsidRPr="00504E7B" w14:paraId="3F71B2A3" w14:textId="77777777" w:rsidTr="00AC6806">
        <w:tc>
          <w:tcPr>
            <w:tcW w:w="9058" w:type="dxa"/>
          </w:tcPr>
          <w:p w14:paraId="30039604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      </w:r>
          </w:p>
          <w:p w14:paraId="149EED06" w14:textId="50D3FD53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2FF7C34A" w14:textId="6FAA36F6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68EF4D34" w14:textId="700B651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</w:tc>
      </w:tr>
      <w:tr w:rsidR="006E0EC0" w:rsidRPr="00504E7B" w14:paraId="5E402A26" w14:textId="77777777" w:rsidTr="00AC6806">
        <w:tc>
          <w:tcPr>
            <w:tcW w:w="9058" w:type="dxa"/>
          </w:tcPr>
          <w:p w14:paraId="2461FD53" w14:textId="129DAE83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 xml:space="preserve">Oświadczam, że mam świadomość, że zgodnie z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z postępowania o udzielenie zamówienia </w:t>
            </w:r>
            <w:r w:rsidRPr="00504E7B">
              <w:rPr>
                <w:b/>
              </w:rPr>
              <w:t>wyklucza się</w:t>
            </w:r>
            <w:r w:rsidRPr="00504E7B"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</w:tr>
      <w:tr w:rsidR="007E0499" w:rsidRPr="00504E7B" w14:paraId="5E2878DB" w14:textId="77777777" w:rsidTr="008D0823">
        <w:tc>
          <w:tcPr>
            <w:tcW w:w="9058" w:type="dxa"/>
            <w:shd w:val="clear" w:color="auto" w:fill="F2F2F2" w:themeFill="background1" w:themeFillShade="F2"/>
          </w:tcPr>
          <w:p w14:paraId="63A8CF60" w14:textId="480FE7F4" w:rsidR="007E0499" w:rsidRPr="00504E7B" w:rsidRDefault="007E0499" w:rsidP="007E0499">
            <w:pPr>
              <w:spacing w:after="0" w:line="240" w:lineRule="auto"/>
              <w:ind w:left="0" w:firstLine="0"/>
            </w:pPr>
            <w:r w:rsidRPr="007E0499">
              <w:rPr>
                <w:b/>
                <w:bCs/>
                <w:color w:val="000000" w:themeColor="text1"/>
                <w:szCs w:val="24"/>
              </w:rPr>
              <w:t>Część 3: wózek widłowy</w:t>
            </w:r>
          </w:p>
        </w:tc>
      </w:tr>
      <w:tr w:rsidR="007E0499" w:rsidRPr="00504E7B" w14:paraId="5748809B" w14:textId="77777777" w:rsidTr="00AC6806">
        <w:tc>
          <w:tcPr>
            <w:tcW w:w="9058" w:type="dxa"/>
          </w:tcPr>
          <w:p w14:paraId="013B340D" w14:textId="54A79BA8" w:rsidR="007E0499" w:rsidRPr="00504E7B" w:rsidRDefault="007E0499" w:rsidP="007E0499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nie należę do tej samej grupy kapitałowej</w:t>
            </w:r>
            <w:r>
              <w:rPr>
                <w:b/>
              </w:rPr>
              <w:t xml:space="preserve"> </w:t>
            </w:r>
            <w:r w:rsidRPr="00504E7B">
              <w:t>w rozumieniu ustawy z dnia 16 lutego 2007 r. o ochronie konkurencji i konsumentów (</w:t>
            </w:r>
            <w:proofErr w:type="spellStart"/>
            <w:r w:rsidRPr="00A56332">
              <w:t>t.j</w:t>
            </w:r>
            <w:proofErr w:type="spellEnd"/>
            <w:r w:rsidRPr="00A56332">
              <w:t xml:space="preserve">. Dz. U. z 2024 r. poz. 594 z </w:t>
            </w:r>
            <w:proofErr w:type="spellStart"/>
            <w:r w:rsidRPr="00A56332">
              <w:t>późn</w:t>
            </w:r>
            <w:proofErr w:type="spellEnd"/>
            <w:r w:rsidRPr="00A56332">
              <w:t>. zm.</w:t>
            </w:r>
            <w:r w:rsidRPr="00504E7B">
              <w:t xml:space="preserve">),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</w:t>
            </w:r>
            <w:r>
              <w:t xml:space="preserve"> </w:t>
            </w:r>
            <w:r w:rsidRPr="00504E7B">
              <w:t>żadnym z wykonawców, którzy w wyznaczonym terminie złożyli odrębne oferty w niniejszym Postępowaniu.</w:t>
            </w:r>
          </w:p>
        </w:tc>
      </w:tr>
      <w:tr w:rsidR="007E0499" w:rsidRPr="00504E7B" w14:paraId="66997F44" w14:textId="77777777" w:rsidTr="00AC6806">
        <w:tc>
          <w:tcPr>
            <w:tcW w:w="9058" w:type="dxa"/>
          </w:tcPr>
          <w:p w14:paraId="3D0B4CA8" w14:textId="77777777" w:rsidR="007E0499" w:rsidRPr="00504E7B" w:rsidRDefault="007E0499" w:rsidP="007E0499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należę do tej samej grupy kapitałowej</w:t>
            </w:r>
            <w:r w:rsidRPr="00504E7B">
              <w:t xml:space="preserve"> w rozumieniu powyższych przepisów,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 następującym wykonawcą/wykonawcami, którzy w wyznaczonym terminie złożyli odrębne oferty w niniejszym Postępowaniu, tj.:</w:t>
            </w:r>
          </w:p>
          <w:p w14:paraId="75888D96" w14:textId="77777777" w:rsidR="007E0499" w:rsidRPr="00504E7B" w:rsidRDefault="007E0499" w:rsidP="007E049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12ACBB6A" w14:textId="77777777" w:rsidR="007E0499" w:rsidRPr="00504E7B" w:rsidRDefault="007E0499" w:rsidP="007E049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  <w:p w14:paraId="3D28F05A" w14:textId="079E982B" w:rsidR="007E0499" w:rsidRPr="00504E7B" w:rsidRDefault="007E0499" w:rsidP="007E049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</w:tc>
      </w:tr>
      <w:tr w:rsidR="007E0499" w:rsidRPr="00504E7B" w14:paraId="19898974" w14:textId="77777777" w:rsidTr="00AC6806">
        <w:tc>
          <w:tcPr>
            <w:tcW w:w="9058" w:type="dxa"/>
          </w:tcPr>
          <w:p w14:paraId="6A40681C" w14:textId="77777777" w:rsidR="007E0499" w:rsidRPr="00504E7B" w:rsidRDefault="007E0499" w:rsidP="007E0499">
            <w:pPr>
              <w:spacing w:after="0" w:line="240" w:lineRule="auto"/>
              <w:ind w:left="0" w:firstLine="0"/>
            </w:pPr>
            <w:r w:rsidRPr="00504E7B">
      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      </w:r>
          </w:p>
          <w:p w14:paraId="43E6E6BE" w14:textId="77777777" w:rsidR="007E0499" w:rsidRPr="00504E7B" w:rsidRDefault="007E0499" w:rsidP="007E0499">
            <w:pPr>
              <w:spacing w:after="0" w:line="240" w:lineRule="auto"/>
              <w:ind w:left="0" w:firstLine="0"/>
            </w:pPr>
            <w:r w:rsidRPr="00504E7B">
              <w:lastRenderedPageBreak/>
              <w:t>[………………………………………………………………………………........................]</w:t>
            </w:r>
          </w:p>
          <w:p w14:paraId="0C2EE86F" w14:textId="77777777" w:rsidR="007E0499" w:rsidRPr="00504E7B" w:rsidRDefault="007E0499" w:rsidP="007E049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56586E3A" w14:textId="7E97A2E4" w:rsidR="007E0499" w:rsidRPr="00504E7B" w:rsidRDefault="007E0499" w:rsidP="007E049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</w:tc>
      </w:tr>
      <w:tr w:rsidR="007E0499" w:rsidRPr="00504E7B" w14:paraId="4BD420C7" w14:textId="77777777" w:rsidTr="00AC6806">
        <w:tc>
          <w:tcPr>
            <w:tcW w:w="9058" w:type="dxa"/>
          </w:tcPr>
          <w:p w14:paraId="7BBAE445" w14:textId="1A510A5A" w:rsidR="007E0499" w:rsidRPr="00504E7B" w:rsidRDefault="007E0499" w:rsidP="007E0499">
            <w:pPr>
              <w:spacing w:after="0" w:line="240" w:lineRule="auto"/>
              <w:ind w:left="0" w:firstLine="0"/>
            </w:pPr>
            <w:r w:rsidRPr="00504E7B">
              <w:lastRenderedPageBreak/>
              <w:t xml:space="preserve">Oświadczam, że mam świadomość, że zgodnie z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z postępowania o udzielenie zamówienia </w:t>
            </w:r>
            <w:r w:rsidRPr="00504E7B">
              <w:rPr>
                <w:b/>
              </w:rPr>
              <w:t>wyklucza się</w:t>
            </w:r>
            <w:r w:rsidRPr="00504E7B"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</w:tr>
      <w:tr w:rsidR="007E0499" w:rsidRPr="00504E7B" w14:paraId="6C769DA6" w14:textId="77777777" w:rsidTr="00B6613E">
        <w:tc>
          <w:tcPr>
            <w:tcW w:w="9058" w:type="dxa"/>
            <w:shd w:val="clear" w:color="auto" w:fill="F2F2F2" w:themeFill="background1" w:themeFillShade="F2"/>
          </w:tcPr>
          <w:p w14:paraId="05B0D8B7" w14:textId="3687D95E" w:rsidR="007E0499" w:rsidRPr="00504E7B" w:rsidRDefault="007E0499" w:rsidP="007E0499">
            <w:pPr>
              <w:spacing w:after="0" w:line="240" w:lineRule="auto"/>
              <w:ind w:left="0" w:firstLine="0"/>
            </w:pPr>
            <w:r w:rsidRPr="007E0499">
              <w:rPr>
                <w:b/>
                <w:bCs/>
                <w:color w:val="000000" w:themeColor="text1"/>
                <w:szCs w:val="24"/>
              </w:rPr>
              <w:t>Część 4: przyczepa lekka</w:t>
            </w:r>
          </w:p>
        </w:tc>
      </w:tr>
      <w:tr w:rsidR="007E0499" w:rsidRPr="00504E7B" w14:paraId="4499C5D6" w14:textId="77777777" w:rsidTr="00AC6806">
        <w:tc>
          <w:tcPr>
            <w:tcW w:w="9058" w:type="dxa"/>
          </w:tcPr>
          <w:p w14:paraId="7F3237F6" w14:textId="701BBBE0" w:rsidR="007E0499" w:rsidRPr="00504E7B" w:rsidRDefault="007E0499" w:rsidP="007E0499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nie należę do tej samej grupy kapitałowej</w:t>
            </w:r>
            <w:r>
              <w:rPr>
                <w:b/>
              </w:rPr>
              <w:t xml:space="preserve"> </w:t>
            </w:r>
            <w:r w:rsidRPr="00504E7B">
              <w:t>w rozumieniu ustawy z dnia 16 lutego 2007 r. o ochronie konkurencji i konsumentów (</w:t>
            </w:r>
            <w:proofErr w:type="spellStart"/>
            <w:r w:rsidRPr="00A56332">
              <w:t>t.j</w:t>
            </w:r>
            <w:proofErr w:type="spellEnd"/>
            <w:r w:rsidRPr="00A56332">
              <w:t xml:space="preserve">. Dz. U. z 2024 r. poz. 594 z </w:t>
            </w:r>
            <w:proofErr w:type="spellStart"/>
            <w:r w:rsidRPr="00A56332">
              <w:t>późn</w:t>
            </w:r>
            <w:proofErr w:type="spellEnd"/>
            <w:r w:rsidRPr="00A56332">
              <w:t>. zm.</w:t>
            </w:r>
            <w:r w:rsidRPr="00504E7B">
              <w:t xml:space="preserve">),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</w:t>
            </w:r>
            <w:r>
              <w:t xml:space="preserve"> </w:t>
            </w:r>
            <w:r w:rsidRPr="00504E7B">
              <w:t>żadnym z wykonawców, którzy w wyznaczonym terminie złożyli odrębne oferty w niniejszym Postępowaniu.</w:t>
            </w:r>
          </w:p>
        </w:tc>
      </w:tr>
      <w:tr w:rsidR="007E0499" w:rsidRPr="00504E7B" w14:paraId="1B6392FF" w14:textId="77777777" w:rsidTr="00AC6806">
        <w:tc>
          <w:tcPr>
            <w:tcW w:w="9058" w:type="dxa"/>
          </w:tcPr>
          <w:p w14:paraId="7303752F" w14:textId="77777777" w:rsidR="007E0499" w:rsidRPr="00504E7B" w:rsidRDefault="007E0499" w:rsidP="007E0499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należę do tej samej grupy kapitałowej</w:t>
            </w:r>
            <w:r w:rsidRPr="00504E7B">
              <w:t xml:space="preserve"> w rozumieniu powyższych przepisów,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 następującym wykonawcą/wykonawcami, którzy w wyznaczonym terminie złożyli odrębne oferty w niniejszym Postępowaniu, tj.:</w:t>
            </w:r>
          </w:p>
          <w:p w14:paraId="66B3932B" w14:textId="77777777" w:rsidR="007E0499" w:rsidRPr="00504E7B" w:rsidRDefault="007E0499" w:rsidP="007E049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1221C5A5" w14:textId="77777777" w:rsidR="007E0499" w:rsidRPr="00504E7B" w:rsidRDefault="007E0499" w:rsidP="007E049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  <w:p w14:paraId="2A2653A4" w14:textId="34A8096F" w:rsidR="007E0499" w:rsidRPr="00504E7B" w:rsidRDefault="007E0499" w:rsidP="007E049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</w:tc>
      </w:tr>
      <w:tr w:rsidR="007E0499" w:rsidRPr="00504E7B" w14:paraId="3EAEC974" w14:textId="77777777" w:rsidTr="00AC6806">
        <w:tc>
          <w:tcPr>
            <w:tcW w:w="9058" w:type="dxa"/>
          </w:tcPr>
          <w:p w14:paraId="2D7EAD89" w14:textId="77777777" w:rsidR="007E0499" w:rsidRPr="00504E7B" w:rsidRDefault="007E0499" w:rsidP="007E0499">
            <w:pPr>
              <w:spacing w:after="0" w:line="240" w:lineRule="auto"/>
              <w:ind w:left="0" w:firstLine="0"/>
            </w:pPr>
            <w:r w:rsidRPr="00504E7B">
      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      </w:r>
          </w:p>
          <w:p w14:paraId="6FD41BCF" w14:textId="77777777" w:rsidR="007E0499" w:rsidRPr="00504E7B" w:rsidRDefault="007E0499" w:rsidP="007E049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373BD97F" w14:textId="77777777" w:rsidR="007E0499" w:rsidRPr="00504E7B" w:rsidRDefault="007E0499" w:rsidP="007E049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499D9D77" w14:textId="0E13BC60" w:rsidR="007E0499" w:rsidRPr="00504E7B" w:rsidRDefault="007E0499" w:rsidP="007E049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</w:tc>
      </w:tr>
      <w:tr w:rsidR="007E0499" w:rsidRPr="00504E7B" w14:paraId="0428E51D" w14:textId="77777777" w:rsidTr="00AC6806">
        <w:tc>
          <w:tcPr>
            <w:tcW w:w="9058" w:type="dxa"/>
          </w:tcPr>
          <w:p w14:paraId="5BB68569" w14:textId="262E5D2F" w:rsidR="007E0499" w:rsidRPr="00504E7B" w:rsidRDefault="007E0499" w:rsidP="007E0499">
            <w:pPr>
              <w:spacing w:after="0" w:line="240" w:lineRule="auto"/>
              <w:ind w:left="0" w:firstLine="0"/>
            </w:pPr>
            <w:r w:rsidRPr="00504E7B">
              <w:t xml:space="preserve">Oświadczam, że mam świadomość, że zgodnie z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z postępowania o udzielenie zamówienia </w:t>
            </w:r>
            <w:r w:rsidRPr="00504E7B">
              <w:rPr>
                <w:b/>
              </w:rPr>
              <w:t>wyklucza się</w:t>
            </w:r>
            <w:r w:rsidRPr="00504E7B"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</w:tr>
      <w:tr w:rsidR="007E0499" w:rsidRPr="00504E7B" w14:paraId="0A4DE59C" w14:textId="77777777" w:rsidTr="004854FE">
        <w:tc>
          <w:tcPr>
            <w:tcW w:w="9058" w:type="dxa"/>
          </w:tcPr>
          <w:p w14:paraId="17614983" w14:textId="77777777" w:rsidR="007E0499" w:rsidRPr="00504E7B" w:rsidRDefault="007E0499" w:rsidP="007E0499">
            <w:pPr>
              <w:spacing w:after="0" w:line="240" w:lineRule="auto"/>
              <w:ind w:left="0" w:firstLine="0"/>
            </w:pPr>
            <w:r w:rsidRPr="00BE449C">
              <w:rPr>
                <w:b/>
                <w:bCs/>
                <w:color w:val="FF0000"/>
              </w:rPr>
              <w:t>*niepotrzebne skreślić</w:t>
            </w:r>
          </w:p>
        </w:tc>
      </w:tr>
      <w:tr w:rsidR="007E0499" w:rsidRPr="00504E7B" w14:paraId="44FE0462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696E3BEE" w14:textId="77777777" w:rsidR="007E0499" w:rsidRPr="00504E7B" w:rsidRDefault="007E0499" w:rsidP="007E049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7E0499" w:rsidRPr="00504E7B" w14:paraId="3C01BC67" w14:textId="77777777" w:rsidTr="00AC6806">
        <w:tc>
          <w:tcPr>
            <w:tcW w:w="9058" w:type="dxa"/>
          </w:tcPr>
          <w:p w14:paraId="5FFB0528" w14:textId="77777777" w:rsidR="007E0499" w:rsidRPr="00504E7B" w:rsidRDefault="007E0499" w:rsidP="007E0499">
            <w:pPr>
              <w:spacing w:after="0" w:line="240" w:lineRule="auto"/>
              <w:ind w:left="0" w:firstLine="0"/>
            </w:pPr>
            <w:r w:rsidRPr="00504E7B"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7E0499" w:rsidRPr="00504E7B" w14:paraId="4FEBBBB1" w14:textId="77777777" w:rsidTr="00AC6806">
        <w:tc>
          <w:tcPr>
            <w:tcW w:w="9058" w:type="dxa"/>
            <w:shd w:val="clear" w:color="auto" w:fill="auto"/>
          </w:tcPr>
          <w:p w14:paraId="29A59256" w14:textId="77777777" w:rsidR="007E0499" w:rsidRPr="00504E7B" w:rsidRDefault="007E0499" w:rsidP="007E0499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7E0499" w:rsidRPr="00504E7B" w14:paraId="1FCA7DF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18C55F6" w14:textId="77777777" w:rsidR="007E0499" w:rsidRPr="00504E7B" w:rsidRDefault="007E0499" w:rsidP="007E049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7E0499" w:rsidRPr="00BB3C7C" w14:paraId="328B69C2" w14:textId="77777777" w:rsidTr="00AC6806">
        <w:tc>
          <w:tcPr>
            <w:tcW w:w="9058" w:type="dxa"/>
          </w:tcPr>
          <w:p w14:paraId="364FE831" w14:textId="77777777" w:rsidR="007E0499" w:rsidRPr="00BB3C7C" w:rsidRDefault="007E0499" w:rsidP="007E0499">
            <w:pPr>
              <w:spacing w:after="0" w:line="240" w:lineRule="auto"/>
              <w:ind w:left="0" w:firstLine="0"/>
            </w:pPr>
            <w:r w:rsidRPr="00BB3C7C"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  <w:r>
              <w:t>lub skreślić.</w:t>
            </w:r>
          </w:p>
        </w:tc>
      </w:tr>
      <w:tr w:rsidR="007E0499" w:rsidRPr="00504E7B" w14:paraId="213171D2" w14:textId="77777777" w:rsidTr="00AC6806">
        <w:tc>
          <w:tcPr>
            <w:tcW w:w="9058" w:type="dxa"/>
          </w:tcPr>
          <w:p w14:paraId="2964F5AB" w14:textId="77777777" w:rsidR="007E0499" w:rsidRPr="00BB3C7C" w:rsidRDefault="007E0499" w:rsidP="007E0499">
            <w:pPr>
              <w:spacing w:after="0" w:line="240" w:lineRule="auto"/>
              <w:ind w:left="0" w:firstLine="0"/>
            </w:pPr>
            <w:r w:rsidRPr="00BB3C7C">
              <w:t>Wymogi odnoszące się do formy niniejszego oświadczenia, w szczególności wymogi co do jego podpisania i złożenia, zostały szczegółowo opisane w SWZ.</w:t>
            </w:r>
          </w:p>
        </w:tc>
      </w:tr>
      <w:tr w:rsidR="007E0499" w:rsidRPr="00504E7B" w14:paraId="6B713F5C" w14:textId="77777777" w:rsidTr="00AC6806">
        <w:tc>
          <w:tcPr>
            <w:tcW w:w="9058" w:type="dxa"/>
          </w:tcPr>
          <w:p w14:paraId="00E850D2" w14:textId="77777777" w:rsidR="007E0499" w:rsidRPr="00504E7B" w:rsidRDefault="007E0499" w:rsidP="007E0499">
            <w:pPr>
              <w:spacing w:after="0" w:line="240" w:lineRule="auto"/>
              <w:ind w:left="0" w:firstLine="0"/>
              <w:rPr>
                <w:u w:val="single"/>
              </w:rPr>
            </w:pPr>
          </w:p>
        </w:tc>
      </w:tr>
    </w:tbl>
    <w:p w14:paraId="729899AA" w14:textId="77777777" w:rsidR="009665F9" w:rsidRPr="00504E7B" w:rsidRDefault="009665F9" w:rsidP="003D5B39">
      <w:pPr>
        <w:spacing w:after="0" w:line="240" w:lineRule="auto"/>
        <w:ind w:left="0" w:firstLine="0"/>
        <w:rPr>
          <w:sz w:val="22"/>
          <w:u w:val="single"/>
        </w:rPr>
      </w:pPr>
    </w:p>
    <w:p w14:paraId="634C140E" w14:textId="77777777" w:rsidR="00641C3C" w:rsidRPr="00504E7B" w:rsidRDefault="00641C3C" w:rsidP="009076CF">
      <w:pPr>
        <w:spacing w:after="0" w:line="240" w:lineRule="auto"/>
        <w:ind w:left="0" w:firstLine="0"/>
        <w:jc w:val="right"/>
        <w:rPr>
          <w:rFonts w:eastAsia="Calibri"/>
          <w:b/>
          <w:color w:val="auto"/>
          <w:sz w:val="22"/>
          <w:lang w:eastAsia="en-US"/>
        </w:rPr>
      </w:pPr>
      <w:r w:rsidRPr="00504E7B">
        <w:rPr>
          <w:sz w:val="22"/>
          <w:u w:val="single"/>
        </w:rPr>
        <w:br w:type="page"/>
      </w:r>
      <w:r w:rsidRPr="00504E7B">
        <w:rPr>
          <w:rFonts w:eastAsia="Calibri"/>
          <w:b/>
          <w:color w:val="auto"/>
          <w:sz w:val="22"/>
          <w:lang w:eastAsia="en-US"/>
        </w:rPr>
        <w:lastRenderedPageBreak/>
        <w:t xml:space="preserve">Załącznik nr </w:t>
      </w:r>
      <w:r w:rsidR="009076CF">
        <w:rPr>
          <w:rFonts w:eastAsia="Calibri"/>
          <w:b/>
          <w:color w:val="auto"/>
          <w:sz w:val="22"/>
          <w:lang w:eastAsia="en-US"/>
        </w:rPr>
        <w:t>5</w:t>
      </w:r>
      <w:r w:rsidRPr="00504E7B">
        <w:rPr>
          <w:rFonts w:eastAsia="Calibri"/>
          <w:b/>
          <w:color w:val="auto"/>
          <w:sz w:val="22"/>
          <w:lang w:eastAsia="en-US"/>
        </w:rPr>
        <w:t xml:space="preserve"> do SWZ</w:t>
      </w:r>
    </w:p>
    <w:p w14:paraId="78AA3C51" w14:textId="77777777" w:rsidR="00641C3C" w:rsidRPr="00504E7B" w:rsidRDefault="00641C3C" w:rsidP="003D5B39">
      <w:pPr>
        <w:spacing w:after="0" w:line="240" w:lineRule="auto"/>
        <w:ind w:left="0" w:firstLine="0"/>
        <w:jc w:val="right"/>
        <w:rPr>
          <w:rFonts w:eastAsia="Calibri"/>
          <w:color w:val="auto"/>
          <w:sz w:val="22"/>
          <w:lang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41C3C" w:rsidRPr="00504E7B" w14:paraId="4DD56404" w14:textId="77777777" w:rsidTr="00BB3C7C">
        <w:tc>
          <w:tcPr>
            <w:tcW w:w="10373" w:type="dxa"/>
            <w:shd w:val="clear" w:color="auto" w:fill="F2F2F2"/>
          </w:tcPr>
          <w:p w14:paraId="35D8EA76" w14:textId="77777777" w:rsidR="00641C3C" w:rsidRPr="00504E7B" w:rsidRDefault="00216FF4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OŚWIADCZENIE</w:t>
            </w:r>
          </w:p>
          <w:p w14:paraId="5DA76E3B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 AKTUALNOŚCI INFORMACJI ZAWARTYCH W OŚWIADCZENIU O NIEPODLEGANIU WYKLUCZENIU I SPEŁNIANIU WARUNKÓW UDZIAŁU W POSTĘPOWANIU</w:t>
            </w:r>
          </w:p>
          <w:p w14:paraId="7B3CC491" w14:textId="77777777" w:rsidR="0086425D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składane na podstawie art. 274 ust. 1 ustawy Prawo zamówień publicznych</w:t>
            </w:r>
          </w:p>
          <w:p w14:paraId="654DE788" w14:textId="2E2E7355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rPr>
                <w:rFonts w:eastAsia="Calibri"/>
                <w:color w:val="auto"/>
              </w:rPr>
              <w:t>)</w:t>
            </w:r>
          </w:p>
          <w:p w14:paraId="4DD3C8E0" w14:textId="77777777" w:rsidR="007E0499" w:rsidRPr="001002F3" w:rsidRDefault="00641C3C" w:rsidP="007E0499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rPr>
                <w:rFonts w:eastAsia="Calibri"/>
                <w:color w:val="auto"/>
              </w:rPr>
              <w:t xml:space="preserve">w postępowaniu prowadzonym w </w:t>
            </w:r>
            <w:r w:rsidRPr="00504E7B">
              <w:rPr>
                <w:rFonts w:eastAsia="Calibri"/>
                <w:b/>
                <w:color w:val="auto"/>
              </w:rPr>
              <w:t>trybie podstawowym</w:t>
            </w:r>
            <w:r w:rsidRPr="00504E7B">
              <w:rPr>
                <w:rFonts w:eastAsia="Calibri"/>
                <w:color w:val="auto"/>
              </w:rPr>
              <w:t xml:space="preserve"> bez negocjacji, o którym mowa w art. 275 pkt 1 ustawy </w:t>
            </w:r>
            <w:proofErr w:type="spellStart"/>
            <w:r w:rsidRPr="00504E7B">
              <w:rPr>
                <w:rFonts w:eastAsia="Calibri"/>
                <w:color w:val="auto"/>
              </w:rPr>
              <w:t>Pzp</w:t>
            </w:r>
            <w:proofErr w:type="spellEnd"/>
            <w:r w:rsidRPr="00504E7B">
              <w:rPr>
                <w:rFonts w:eastAsia="Calibri"/>
                <w:color w:val="auto"/>
              </w:rPr>
              <w:t xml:space="preserve">, na </w:t>
            </w:r>
            <w:r w:rsidR="007E0499" w:rsidRPr="00EE5E34">
              <w:rPr>
                <w:b/>
                <w:bCs/>
              </w:rPr>
              <w:t>dostawę</w:t>
            </w:r>
            <w:r w:rsidR="007E0499">
              <w:t xml:space="preserve"> d</w:t>
            </w:r>
            <w:r w:rsidR="007E0499" w:rsidRPr="003208CE">
              <w:rPr>
                <w:b/>
                <w:bCs/>
              </w:rPr>
              <w:t>oposażeni</w:t>
            </w:r>
            <w:r w:rsidR="007E0499">
              <w:rPr>
                <w:b/>
                <w:bCs/>
              </w:rPr>
              <w:t>a</w:t>
            </w:r>
            <w:r w:rsidR="007E0499" w:rsidRPr="003208CE">
              <w:rPr>
                <w:b/>
                <w:bCs/>
              </w:rPr>
              <w:t xml:space="preserve"> pracowni kształcenia zawodowego w zawodzie Kierowca-Mechanik w Szkole Branżowej I stopnia poprzez zakup samochodu osobowego, samochodu ciężarowego, wózka widłowego i przyczepy lekkiej – w ramach projektu pn. „Absolwent ZS nr 2 w Wieluniu – nowe umiejętności w transformacji”, współfinansowanego ze środków Funduszu na rzecz Sprawiedliwej Transformacji, w ramach programu Fundusze Europejskie dla Łódzkiego 2021–2027, nr umowy FELD.09.02-IZ.00-0004/24-00</w:t>
            </w:r>
            <w:r w:rsidR="007E0499" w:rsidRPr="003A1B48">
              <w:rPr>
                <w:b/>
                <w:bCs/>
                <w:color w:val="000000" w:themeColor="text1"/>
                <w:szCs w:val="24"/>
              </w:rPr>
              <w:t>.</w:t>
            </w:r>
          </w:p>
          <w:p w14:paraId="514E8F1E" w14:textId="0783BEF5" w:rsidR="00641C3C" w:rsidRPr="00504E7B" w:rsidRDefault="007E0499" w:rsidP="007E049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t xml:space="preserve">Nr/znak nadany sprawie przez Zamawiającego: </w:t>
            </w:r>
            <w:r w:rsidR="003B1CC2" w:rsidRPr="003B1CC2">
              <w:t>ZS2.261.183.2025/0004</w:t>
            </w: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AC6806" w:rsidRPr="00504E7B" w14:paraId="4EA80FB1" w14:textId="77777777" w:rsidTr="00AC6806">
        <w:tc>
          <w:tcPr>
            <w:tcW w:w="9058" w:type="dxa"/>
          </w:tcPr>
          <w:p w14:paraId="0E6AB96F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7814784A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4457B2D5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73746A45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541DD18D" w14:textId="77777777" w:rsidR="005F770E" w:rsidRPr="009A7A38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28548CBE" w14:textId="16FCEB10" w:rsidR="00AC6806" w:rsidRPr="00504E7B" w:rsidRDefault="005F770E" w:rsidP="005F770E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Pr="00EE5E34">
              <w:rPr>
                <w:b/>
              </w:rPr>
              <w:t>8321033390</w:t>
            </w:r>
          </w:p>
        </w:tc>
      </w:tr>
    </w:tbl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41C3C" w:rsidRPr="00504E7B" w14:paraId="443A6098" w14:textId="77777777" w:rsidTr="00AC6806">
        <w:tc>
          <w:tcPr>
            <w:tcW w:w="9058" w:type="dxa"/>
          </w:tcPr>
          <w:p w14:paraId="206EDBC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  <w:u w:val="single"/>
              </w:rPr>
            </w:pPr>
            <w:r w:rsidRPr="00504E7B">
              <w:rPr>
                <w:rFonts w:eastAsia="Calibri"/>
                <w:color w:val="auto"/>
                <w:u w:val="single"/>
              </w:rPr>
              <w:t>Wykonawca / Wykonawca wspólnie ubiegający się :</w:t>
            </w:r>
          </w:p>
          <w:p w14:paraId="57F16EE0" w14:textId="42E75F39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[...............................…....….....................................................................................................</w:t>
            </w:r>
            <w:r w:rsidR="00216FF4" w:rsidRPr="00504E7B">
              <w:rPr>
                <w:rFonts w:eastAsia="Calibri"/>
                <w:color w:val="auto"/>
              </w:rPr>
              <w:t>]</w:t>
            </w:r>
          </w:p>
          <w:p w14:paraId="64377990" w14:textId="0B02BF70" w:rsidR="00641C3C" w:rsidRPr="00504E7B" w:rsidRDefault="00216FF4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</w:t>
            </w:r>
            <w:r w:rsidR="00641C3C" w:rsidRPr="00504E7B">
              <w:rPr>
                <w:rFonts w:eastAsia="Calibri"/>
                <w:color w:val="auto"/>
              </w:rPr>
              <w:t>................................................................................................................................................]</w:t>
            </w:r>
          </w:p>
          <w:p w14:paraId="3F3F829F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i/>
                <w:color w:val="auto"/>
              </w:rPr>
            </w:pPr>
            <w:r w:rsidRPr="00504E7B">
              <w:rPr>
                <w:rFonts w:eastAsia="Calibri"/>
                <w:i/>
                <w:color w:val="auto"/>
              </w:rPr>
              <w:t>(pełna nazwa/firma, adres w zależności od podmiotu: NIP/PESEL, KRS/CEiDG)</w:t>
            </w:r>
          </w:p>
          <w:p w14:paraId="0282EA87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reprezentowany przez:</w:t>
            </w:r>
          </w:p>
          <w:p w14:paraId="736BEB92" w14:textId="52B2D201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  <w:p w14:paraId="0E393888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i/>
                <w:color w:val="auto"/>
              </w:rPr>
              <w:t>(imię, nazwisko, stanowisko/podstawa reprezentacji)</w:t>
            </w:r>
          </w:p>
        </w:tc>
      </w:tr>
      <w:tr w:rsidR="00641C3C" w:rsidRPr="00504E7B" w14:paraId="0B990E41" w14:textId="77777777" w:rsidTr="00AC6806">
        <w:tc>
          <w:tcPr>
            <w:tcW w:w="9058" w:type="dxa"/>
          </w:tcPr>
          <w:p w14:paraId="0E9880FC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  <w:u w:val="single"/>
              </w:rPr>
            </w:pPr>
            <w:r w:rsidRPr="00504E7B">
              <w:rPr>
                <w:rFonts w:eastAsia="Calibri"/>
                <w:b/>
                <w:color w:val="auto"/>
              </w:rPr>
              <w:t>Uczestnicząc w Postępowaniu składam niniejsze oświadczenie, stanowiące wymagane przez Zamawiającego podmiotowe środki dowodowe</w:t>
            </w:r>
            <w:r w:rsidRPr="00504E7B">
              <w:rPr>
                <w:rFonts w:eastAsia="Calibri"/>
                <w:color w:val="auto"/>
              </w:rPr>
              <w:t>.</w:t>
            </w:r>
          </w:p>
        </w:tc>
      </w:tr>
      <w:tr w:rsidR="00641C3C" w:rsidRPr="00504E7B" w14:paraId="1E1E30FD" w14:textId="77777777" w:rsidTr="00AC6806">
        <w:tc>
          <w:tcPr>
            <w:tcW w:w="9058" w:type="dxa"/>
          </w:tcPr>
          <w:p w14:paraId="09C48AC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Wykonawca składający oświadczenie w Postępowaniu uczestniczy jako:</w:t>
            </w:r>
          </w:p>
          <w:p w14:paraId="540C28B0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   ] wykonawca samodzielnie ubiegający się o udzielenie zamówienia</w:t>
            </w:r>
          </w:p>
          <w:p w14:paraId="7181DD9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   ] wykonawca ubiegający się o udzielenie zamówienia wspólnie z innymi Wykonawcami</w:t>
            </w:r>
          </w:p>
        </w:tc>
      </w:tr>
      <w:tr w:rsidR="00641C3C" w:rsidRPr="00504E7B" w14:paraId="3FB99796" w14:textId="77777777" w:rsidTr="00AC6806">
        <w:tc>
          <w:tcPr>
            <w:tcW w:w="9058" w:type="dxa"/>
            <w:shd w:val="clear" w:color="auto" w:fill="F2F2F2"/>
          </w:tcPr>
          <w:p w14:paraId="074A12A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  <w:tr w:rsidR="00641C3C" w:rsidRPr="00504E7B" w14:paraId="0D0A51BB" w14:textId="77777777" w:rsidTr="00AC6806">
        <w:tc>
          <w:tcPr>
            <w:tcW w:w="9058" w:type="dxa"/>
          </w:tcPr>
          <w:p w14:paraId="4DF91AF3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Czy Wykonawca bierze udział w Postępowaniu o udzielenie zamówienia wspólnie z innymi wykonawcami?</w:t>
            </w:r>
          </w:p>
          <w:p w14:paraId="688BC4BA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  <w:p w14:paraId="5506F55A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Jeżeli TAK, to proszę wskazać rolę Wykonawcy w grupie (np. lider) oraz podać nazwy pozostałych wykonawców wspólnie ubiegających się o udzielenie zamówienia.</w:t>
            </w:r>
          </w:p>
          <w:p w14:paraId="06FF591D" w14:textId="45797A03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641C3C" w:rsidRPr="00504E7B" w14:paraId="4CBA8D89" w14:textId="77777777" w:rsidTr="00AC6806">
        <w:tc>
          <w:tcPr>
            <w:tcW w:w="9058" w:type="dxa"/>
          </w:tcPr>
          <w:p w14:paraId="5FEE1C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  <w:tr w:rsidR="00641C3C" w:rsidRPr="00504E7B" w14:paraId="4BBC4357" w14:textId="77777777" w:rsidTr="00AC6806">
        <w:tc>
          <w:tcPr>
            <w:tcW w:w="9058" w:type="dxa"/>
          </w:tcPr>
          <w:p w14:paraId="2BD48F4C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Czy Wykonawca zamierza zlecić podwykonawcom, którzy nie udostępniają zasobów wykonanie jakiejkolwiek części zamówienia?</w:t>
            </w:r>
          </w:p>
          <w:p w14:paraId="148A17E0" w14:textId="77777777" w:rsidR="00641C3C" w:rsidRPr="00BB3C7C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 xml:space="preserve">[   ] </w:t>
            </w:r>
            <w:r w:rsidRPr="00BB3C7C">
              <w:rPr>
                <w:rFonts w:eastAsia="Calibri"/>
                <w:b/>
                <w:color w:val="auto"/>
              </w:rPr>
              <w:t>TAK</w:t>
            </w:r>
            <w:r w:rsidRPr="00BB3C7C">
              <w:rPr>
                <w:rFonts w:eastAsia="Calibri"/>
                <w:color w:val="auto"/>
              </w:rPr>
              <w:t xml:space="preserve">   [   ] </w:t>
            </w:r>
            <w:r w:rsidRPr="00BB3C7C">
              <w:rPr>
                <w:rFonts w:eastAsia="Calibri"/>
                <w:b/>
                <w:color w:val="auto"/>
              </w:rPr>
              <w:t>NIE</w:t>
            </w:r>
          </w:p>
          <w:p w14:paraId="10C2A7DF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Jeżeli TAK, to proszę podać nazwy podwykonawców, o ile są już znani.</w:t>
            </w:r>
          </w:p>
          <w:p w14:paraId="16AED208" w14:textId="4344F8F5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641C3C" w:rsidRPr="00504E7B" w14:paraId="3B038A28" w14:textId="77777777" w:rsidTr="00AC6806">
        <w:tc>
          <w:tcPr>
            <w:tcW w:w="9058" w:type="dxa"/>
            <w:shd w:val="clear" w:color="auto" w:fill="F2F2F2"/>
          </w:tcPr>
          <w:p w14:paraId="1070308F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Proszę </w:t>
            </w:r>
            <w:r w:rsidR="004B366D" w:rsidRPr="00504E7B">
              <w:rPr>
                <w:rFonts w:eastAsia="Calibri"/>
                <w:b/>
                <w:color w:val="auto"/>
              </w:rPr>
              <w:t>dopilnować,</w:t>
            </w:r>
            <w:r w:rsidRPr="00504E7B">
              <w:rPr>
                <w:rFonts w:eastAsia="Calibri"/>
                <w:b/>
                <w:color w:val="auto"/>
              </w:rPr>
              <w:t xml:space="preserve"> aby pozostałe podmioty przedstawiły odrębne oświadczenia o niepodleganiu wykluczeniu i spełnianiu warunków udziału w postępowaniu.</w:t>
            </w:r>
          </w:p>
        </w:tc>
      </w:tr>
      <w:tr w:rsidR="00641C3C" w:rsidRPr="00504E7B" w14:paraId="26A41510" w14:textId="77777777" w:rsidTr="00AC6806">
        <w:tc>
          <w:tcPr>
            <w:tcW w:w="9058" w:type="dxa"/>
          </w:tcPr>
          <w:p w14:paraId="11D800D1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</w:p>
        </w:tc>
      </w:tr>
      <w:tr w:rsidR="00641C3C" w:rsidRPr="00504E7B" w14:paraId="56EF48E4" w14:textId="77777777" w:rsidTr="00AC6806">
        <w:tc>
          <w:tcPr>
            <w:tcW w:w="9058" w:type="dxa"/>
            <w:shd w:val="clear" w:color="auto" w:fill="F2F2F2"/>
          </w:tcPr>
          <w:p w14:paraId="7FC8D70F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OŚWIADCZENIA DOTYCZĄCE PRZESŁANEK WYKLUCZENIA Z POSTĘPOWANIA </w:t>
            </w:r>
          </w:p>
        </w:tc>
      </w:tr>
      <w:tr w:rsidR="00641C3C" w:rsidRPr="00504E7B" w14:paraId="1B47BFFE" w14:textId="77777777" w:rsidTr="00AC6806">
        <w:tc>
          <w:tcPr>
            <w:tcW w:w="9058" w:type="dxa"/>
          </w:tcPr>
          <w:p w14:paraId="34CC49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3)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1C1EBCA7" w14:textId="36A381D1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wobec którego wydano </w:t>
            </w:r>
            <w:r w:rsidRPr="00504E7B">
              <w:rPr>
                <w:rFonts w:eastAsia="Calibri"/>
                <w:b/>
                <w:color w:val="auto"/>
              </w:rPr>
              <w:t>prawomocny wyrok sądu</w:t>
            </w:r>
            <w:r w:rsidRPr="00504E7B">
              <w:rPr>
                <w:rFonts w:eastAsia="Calibri"/>
                <w:color w:val="auto"/>
              </w:rPr>
              <w:t xml:space="preserve"> lub </w:t>
            </w:r>
            <w:r w:rsidRPr="00504E7B">
              <w:rPr>
                <w:rFonts w:eastAsia="Calibri"/>
                <w:b/>
                <w:color w:val="auto"/>
              </w:rPr>
              <w:t>ostateczną decyzję administracyjną</w:t>
            </w:r>
            <w:r w:rsidR="00FC5E1A">
              <w:rPr>
                <w:rFonts w:eastAsia="Calibri"/>
                <w:b/>
                <w:color w:val="auto"/>
              </w:rPr>
              <w:t xml:space="preserve"> </w:t>
            </w:r>
            <w:r w:rsidRPr="00504E7B">
              <w:rPr>
                <w:rFonts w:eastAsia="Calibri"/>
                <w:b/>
                <w:color w:val="auto"/>
              </w:rPr>
              <w:t>o zaleganiu</w:t>
            </w:r>
            <w:r w:rsidRPr="00504E7B">
              <w:rPr>
                <w:rFonts w:eastAsia="Calibri"/>
                <w:color w:val="auto"/>
              </w:rPr>
              <w:t xml:space="preserve"> z uiszczeniem podatków, opłat lub składek na ubezpieczenie społeczne lub zdrowotne – jest aktualna?</w:t>
            </w:r>
          </w:p>
          <w:p w14:paraId="62380C96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 xml:space="preserve">NIE </w:t>
            </w:r>
          </w:p>
        </w:tc>
      </w:tr>
      <w:tr w:rsidR="00641C3C" w:rsidRPr="00504E7B" w14:paraId="543D4B49" w14:textId="77777777" w:rsidTr="00AC6806">
        <w:tc>
          <w:tcPr>
            <w:tcW w:w="9058" w:type="dxa"/>
          </w:tcPr>
          <w:p w14:paraId="2A9D4386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4)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6E3433C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wobec którego prawomocnie orzeczono zakaz ubiegania się o zamówienia publiczne </w:t>
            </w:r>
            <w:r w:rsidRPr="00504E7B">
              <w:rPr>
                <w:rFonts w:eastAsia="Calibri"/>
                <w:b/>
                <w:color w:val="auto"/>
              </w:rPr>
              <w:t>tytułem środka zapobiegawczego</w:t>
            </w:r>
            <w:r w:rsidRPr="00504E7B">
              <w:rPr>
                <w:rFonts w:eastAsia="Calibri"/>
                <w:color w:val="auto"/>
              </w:rPr>
              <w:t xml:space="preserve"> – jest aktualna?</w:t>
            </w:r>
          </w:p>
          <w:p w14:paraId="63B28FA3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641C3C" w:rsidRPr="00504E7B" w14:paraId="15EDD500" w14:textId="77777777" w:rsidTr="00AC6806">
        <w:tc>
          <w:tcPr>
            <w:tcW w:w="9058" w:type="dxa"/>
          </w:tcPr>
          <w:p w14:paraId="4E7E1F03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5)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57789AB8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który </w:t>
            </w:r>
            <w:r w:rsidRPr="00504E7B">
              <w:rPr>
                <w:rFonts w:eastAsia="Calibri"/>
                <w:b/>
                <w:color w:val="auto"/>
              </w:rPr>
              <w:t>zawarł</w:t>
            </w:r>
            <w:r w:rsidRPr="00504E7B">
              <w:rPr>
                <w:rFonts w:eastAsia="Calibri"/>
                <w:color w:val="auto"/>
              </w:rPr>
              <w:t xml:space="preserve"> z innymi wykonawcami </w:t>
            </w:r>
            <w:r w:rsidRPr="00504E7B">
              <w:rPr>
                <w:rFonts w:eastAsia="Calibri"/>
                <w:b/>
                <w:color w:val="auto"/>
              </w:rPr>
              <w:t xml:space="preserve">porozumienie mające na celu zakłócenie konkurencji </w:t>
            </w:r>
            <w:r w:rsidRPr="00504E7B">
              <w:rPr>
                <w:rFonts w:eastAsia="Calibri"/>
                <w:color w:val="auto"/>
              </w:rPr>
              <w:t>– jest aktualna?</w:t>
            </w:r>
          </w:p>
          <w:p w14:paraId="48D45C82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641C3C" w:rsidRPr="00504E7B" w14:paraId="55DC8CBB" w14:textId="77777777" w:rsidTr="00AC6806">
        <w:tc>
          <w:tcPr>
            <w:tcW w:w="9058" w:type="dxa"/>
          </w:tcPr>
          <w:p w14:paraId="6011187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6)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0AE3B7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lub podmiot, który należy z wykonawcą do tej samej grupy kapitałowej w rozumieniu ustawy z dnia 16 lutego 2007 r. o ochronie konkurencji i konsumentów, </w:t>
            </w:r>
            <w:r w:rsidRPr="00504E7B">
              <w:rPr>
                <w:rFonts w:eastAsia="Calibri"/>
                <w:b/>
                <w:color w:val="auto"/>
              </w:rPr>
              <w:t>doradzał lub w inny sposób był zaangażowany</w:t>
            </w:r>
            <w:r w:rsidRPr="00504E7B">
              <w:rPr>
                <w:rFonts w:eastAsia="Calibri"/>
                <w:color w:val="auto"/>
              </w:rPr>
              <w:t xml:space="preserve"> w przygotowanie Postępowania – jest aktualna?</w:t>
            </w:r>
          </w:p>
          <w:p w14:paraId="5CF59EDE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C33CC0" w:rsidRPr="00504E7B" w14:paraId="51E74E56" w14:textId="77777777" w:rsidTr="00AC6806">
        <w:tc>
          <w:tcPr>
            <w:tcW w:w="9058" w:type="dxa"/>
          </w:tcPr>
          <w:p w14:paraId="090FB2DC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3A4D5BFE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="00174E65" w:rsidRPr="00174E65">
              <w:t>t.j</w:t>
            </w:r>
            <w:proofErr w:type="spellEnd"/>
            <w:r w:rsidR="00174E65" w:rsidRPr="00174E65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44CEF059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27E34CCD" w14:textId="77777777" w:rsidTr="00AC6806">
        <w:tc>
          <w:tcPr>
            <w:tcW w:w="9058" w:type="dxa"/>
          </w:tcPr>
          <w:p w14:paraId="31B52870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0DDD1972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podmiotem, </w:t>
            </w:r>
            <w:r w:rsidRPr="00C33CC0">
              <w:rPr>
                <w:color w:val="auto"/>
              </w:rPr>
              <w:t xml:space="preserve">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</w:t>
            </w:r>
            <w:r w:rsidRPr="00C33CC0">
              <w:rPr>
                <w:color w:val="auto"/>
              </w:rPr>
              <w:lastRenderedPageBreak/>
              <w:t xml:space="preserve">mowa w art. 1 pkt 3 </w:t>
            </w:r>
            <w:r w:rsidRPr="00C33CC0">
              <w:t>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7625EC33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49EE0C6A" w14:textId="77777777" w:rsidTr="00AC6806">
        <w:tc>
          <w:tcPr>
            <w:tcW w:w="9058" w:type="dxa"/>
          </w:tcPr>
          <w:p w14:paraId="56061A14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432367A7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podmiotem, </w:t>
            </w:r>
            <w:r w:rsidRPr="00C33CC0">
              <w:rPr>
                <w:color w:val="auto"/>
              </w:rPr>
              <w:t>którego jednostką dominującą w rozumieniu art. 3 ust. 1 pkt 37 ustawy z dnia 29 września 1994 r. o rachunkowości (Dz. U. z 2021 r. poz. 217, 2105 i 2106 oraz z 2022 r. poz. 1488)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C33CC0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404C4B35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799D0453" w14:textId="77777777" w:rsidTr="00AC6806">
        <w:tc>
          <w:tcPr>
            <w:tcW w:w="9058" w:type="dxa"/>
            <w:shd w:val="clear" w:color="auto" w:fill="F2F2F2"/>
          </w:tcPr>
          <w:p w14:paraId="4C5F2862" w14:textId="77777777" w:rsidR="00C33CC0" w:rsidRPr="00504E7B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OŚWIADCZENIE DOTYCZĄCE PODANYCH INFORMACJI</w:t>
            </w:r>
          </w:p>
        </w:tc>
      </w:tr>
      <w:tr w:rsidR="00C33CC0" w:rsidRPr="00504E7B" w14:paraId="1E3448CF" w14:textId="77777777" w:rsidTr="00AC6806">
        <w:tc>
          <w:tcPr>
            <w:tcW w:w="9058" w:type="dxa"/>
          </w:tcPr>
          <w:p w14:paraId="17BBE45C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C33CC0" w:rsidRPr="00504E7B" w14:paraId="00873346" w14:textId="77777777" w:rsidTr="00AC6806">
        <w:tc>
          <w:tcPr>
            <w:tcW w:w="9058" w:type="dxa"/>
            <w:shd w:val="clear" w:color="auto" w:fill="auto"/>
          </w:tcPr>
          <w:p w14:paraId="56D9E731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Miejscowość …………………………… data …………………………</w:t>
            </w:r>
          </w:p>
        </w:tc>
      </w:tr>
      <w:tr w:rsidR="00C33CC0" w:rsidRPr="00504E7B" w14:paraId="297C089F" w14:textId="77777777" w:rsidTr="00AC6806">
        <w:tc>
          <w:tcPr>
            <w:tcW w:w="9058" w:type="dxa"/>
            <w:shd w:val="clear" w:color="auto" w:fill="F2F2F2"/>
          </w:tcPr>
          <w:p w14:paraId="5DC6AA31" w14:textId="77777777" w:rsidR="00C33CC0" w:rsidRPr="00504E7B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UWAGI KOŃCOWE</w:t>
            </w:r>
          </w:p>
        </w:tc>
      </w:tr>
      <w:tr w:rsidR="00C33CC0" w:rsidRPr="00504E7B" w14:paraId="051E8A3E" w14:textId="77777777" w:rsidTr="00AC6806">
        <w:tc>
          <w:tcPr>
            <w:tcW w:w="9058" w:type="dxa"/>
          </w:tcPr>
          <w:p w14:paraId="16639381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Proszę wypełnić każdą część oświadczenia.</w:t>
            </w:r>
          </w:p>
        </w:tc>
      </w:tr>
      <w:tr w:rsidR="00C33CC0" w:rsidRPr="00BB3C7C" w14:paraId="3C94B1EE" w14:textId="77777777" w:rsidTr="00AC6806">
        <w:tc>
          <w:tcPr>
            <w:tcW w:w="9058" w:type="dxa"/>
          </w:tcPr>
          <w:p w14:paraId="7FAA1FD9" w14:textId="77777777" w:rsidR="00C33CC0" w:rsidRPr="00BB3C7C" w:rsidRDefault="00C33CC0" w:rsidP="00C33CC0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C33CC0" w:rsidRPr="00504E7B" w14:paraId="16E73B33" w14:textId="77777777" w:rsidTr="00AC6806">
        <w:tc>
          <w:tcPr>
            <w:tcW w:w="9058" w:type="dxa"/>
          </w:tcPr>
          <w:p w14:paraId="2F7AD918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  <w:tr w:rsidR="00C33CC0" w:rsidRPr="00504E7B" w14:paraId="2C8F0F31" w14:textId="77777777" w:rsidTr="00AC6806">
        <w:tc>
          <w:tcPr>
            <w:tcW w:w="9058" w:type="dxa"/>
            <w:shd w:val="clear" w:color="auto" w:fill="auto"/>
          </w:tcPr>
          <w:p w14:paraId="3FD6BFF6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</w:tbl>
    <w:p w14:paraId="0746A7F1" w14:textId="77777777" w:rsidR="00641C3C" w:rsidRPr="00504E7B" w:rsidRDefault="00641C3C" w:rsidP="003D5B39">
      <w:pPr>
        <w:spacing w:after="0" w:line="240" w:lineRule="auto"/>
        <w:ind w:left="0" w:firstLine="0"/>
        <w:rPr>
          <w:rFonts w:eastAsia="Calibri"/>
          <w:color w:val="auto"/>
          <w:sz w:val="22"/>
          <w:lang w:eastAsia="en-US"/>
        </w:rPr>
      </w:pPr>
    </w:p>
    <w:bookmarkEnd w:id="0"/>
    <w:p w14:paraId="3CA5738F" w14:textId="77777777" w:rsidR="009665F9" w:rsidRPr="00504E7B" w:rsidRDefault="009665F9" w:rsidP="00772AB3">
      <w:pPr>
        <w:spacing w:after="0" w:line="240" w:lineRule="auto"/>
        <w:ind w:left="0" w:firstLine="0"/>
        <w:rPr>
          <w:i/>
          <w:sz w:val="22"/>
        </w:rPr>
      </w:pPr>
    </w:p>
    <w:sectPr w:rsidR="009665F9" w:rsidRPr="00504E7B" w:rsidSect="00EE5E34">
      <w:headerReference w:type="default" r:id="rId8"/>
      <w:footerReference w:type="default" r:id="rId9"/>
      <w:pgSz w:w="11904" w:h="16836" w:code="9"/>
      <w:pgMar w:top="1418" w:right="1418" w:bottom="1418" w:left="1418" w:header="567" w:footer="11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89A1A" w14:textId="77777777" w:rsidR="00847B95" w:rsidRDefault="00847B95">
      <w:pPr>
        <w:spacing w:after="0" w:line="240" w:lineRule="auto"/>
      </w:pPr>
      <w:r>
        <w:separator/>
      </w:r>
    </w:p>
  </w:endnote>
  <w:endnote w:type="continuationSeparator" w:id="0">
    <w:p w14:paraId="6016EF01" w14:textId="77777777" w:rsidR="00847B95" w:rsidRDefault="00847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000000" w:themeColor="text1"/>
      </w:rPr>
      <w:id w:val="-91319402"/>
      <w:docPartObj>
        <w:docPartGallery w:val="Page Numbers (Bottom of Page)"/>
        <w:docPartUnique/>
      </w:docPartObj>
    </w:sdtPr>
    <w:sdtContent>
      <w:p w14:paraId="1E95FC18" w14:textId="2A4CE88E" w:rsidR="003D036B" w:rsidRPr="001002F3" w:rsidRDefault="00EE5E34" w:rsidP="009A7A38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EE5E34">
          <w:rPr>
            <w:b/>
            <w:bCs/>
            <w:color w:val="000000" w:themeColor="text1"/>
            <w:sz w:val="18"/>
            <w:szCs w:val="18"/>
          </w:rPr>
          <w:t>"Absolwent ZS nr 2 w Wieluniu – nowe umiejętności w transformacji" współfinansowanego ze środków Funduszu na rzecz Sprawiedliwej Transformacji w ramach Programu Regionalnego Fundusze Europejskie dla Łódzkiego 2021-2027, nr umowy FELD.09.02-IZ.00-0004/24-00.</w:t>
        </w:r>
      </w:p>
      <w:p w14:paraId="7AF4D5DE" w14:textId="190488EF" w:rsidR="003D036B" w:rsidRPr="001002F3" w:rsidRDefault="003D036B" w:rsidP="003D036B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1002F3">
          <w:rPr>
            <w:b/>
            <w:bCs/>
            <w:color w:val="000000" w:themeColor="text1"/>
            <w:sz w:val="18"/>
            <w:szCs w:val="18"/>
          </w:rPr>
          <w:t xml:space="preserve">Beneficjent: Powiat </w:t>
        </w:r>
        <w:r w:rsidR="00EE5E34">
          <w:rPr>
            <w:b/>
            <w:bCs/>
            <w:color w:val="000000" w:themeColor="text1"/>
            <w:sz w:val="18"/>
            <w:szCs w:val="18"/>
          </w:rPr>
          <w:t>Wieluński</w:t>
        </w:r>
      </w:p>
      <w:p w14:paraId="1DBDABD9" w14:textId="3B4D1B33" w:rsidR="003D036B" w:rsidRPr="001002F3" w:rsidRDefault="003D036B" w:rsidP="00EE5E34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1002F3">
          <w:rPr>
            <w:b/>
            <w:bCs/>
            <w:color w:val="000000" w:themeColor="text1"/>
            <w:sz w:val="18"/>
            <w:szCs w:val="18"/>
          </w:rPr>
          <w:t xml:space="preserve">Realizator: 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Zespół Szkół nr 2 im. Jana Długosza</w:t>
        </w:r>
        <w:r w:rsidR="00EE5E34">
          <w:rPr>
            <w:b/>
            <w:bCs/>
            <w:color w:val="000000" w:themeColor="text1"/>
            <w:sz w:val="18"/>
            <w:szCs w:val="18"/>
          </w:rPr>
          <w:t xml:space="preserve"> 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ul. Traugutta 12</w:t>
        </w:r>
        <w:r w:rsidR="00EE5E34">
          <w:rPr>
            <w:b/>
            <w:bCs/>
            <w:color w:val="000000" w:themeColor="text1"/>
            <w:sz w:val="18"/>
            <w:szCs w:val="18"/>
          </w:rPr>
          <w:t xml:space="preserve"> 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98-300 Wieluń</w:t>
        </w:r>
      </w:p>
      <w:p w14:paraId="10766399" w14:textId="77777777" w:rsidR="00B75EC5" w:rsidRPr="001002F3" w:rsidRDefault="00000000" w:rsidP="003D036B">
        <w:pPr>
          <w:pStyle w:val="Stopka"/>
          <w:jc w:val="center"/>
          <w:rPr>
            <w:color w:val="000000" w:themeColor="text1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0D059E" w14:textId="77777777" w:rsidR="00847B95" w:rsidRDefault="00847B95">
      <w:pPr>
        <w:spacing w:after="0" w:line="240" w:lineRule="auto"/>
      </w:pPr>
      <w:r>
        <w:separator/>
      </w:r>
    </w:p>
  </w:footnote>
  <w:footnote w:type="continuationSeparator" w:id="0">
    <w:p w14:paraId="3B2C6F62" w14:textId="77777777" w:rsidR="00847B95" w:rsidRDefault="00847B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7D99B" w14:textId="77777777" w:rsidR="003208CE" w:rsidRPr="00312726" w:rsidRDefault="003208CE" w:rsidP="003208CE">
    <w:pPr>
      <w:spacing w:after="0" w:line="100" w:lineRule="atLeast"/>
      <w:ind w:left="0" w:firstLine="0"/>
      <w:jc w:val="center"/>
    </w:pPr>
    <w:bookmarkStart w:id="5" w:name="_Hlk196202800"/>
    <w:bookmarkStart w:id="6" w:name="_Hlk196202801"/>
    <w:bookmarkStart w:id="7" w:name="_Hlk196202898"/>
    <w:bookmarkStart w:id="8" w:name="_Hlk196202899"/>
    <w:r w:rsidRPr="00F76600">
      <w:rPr>
        <w:noProof/>
      </w:rPr>
      <w:drawing>
        <wp:inline distT="0" distB="0" distL="0" distR="0" wp14:anchorId="02B402C7" wp14:editId="4EDB3C52">
          <wp:extent cx="5760720" cy="574040"/>
          <wp:effectExtent l="0" t="0" r="0" b="0"/>
          <wp:docPr id="5598692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5"/>
    <w:bookmarkEnd w:id="6"/>
    <w:bookmarkEnd w:id="7"/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197"/>
        </w:tabs>
        <w:ind w:left="917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197"/>
        </w:tabs>
        <w:ind w:left="1637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197"/>
        </w:tabs>
        <w:ind w:left="2357" w:hanging="180"/>
      </w:pPr>
    </w:lvl>
    <w:lvl w:ilvl="3">
      <w:start w:val="1"/>
      <w:numFmt w:val="decimal"/>
      <w:lvlText w:val="%2.%3.%4."/>
      <w:lvlJc w:val="left"/>
      <w:pPr>
        <w:tabs>
          <w:tab w:val="num" w:pos="197"/>
        </w:tabs>
        <w:ind w:left="3077" w:hanging="360"/>
      </w:pPr>
    </w:lvl>
    <w:lvl w:ilvl="4">
      <w:start w:val="1"/>
      <w:numFmt w:val="lowerLetter"/>
      <w:lvlText w:val="%2.%3.%4.%5."/>
      <w:lvlJc w:val="left"/>
      <w:pPr>
        <w:tabs>
          <w:tab w:val="num" w:pos="197"/>
        </w:tabs>
        <w:ind w:left="3797" w:hanging="360"/>
      </w:pPr>
    </w:lvl>
    <w:lvl w:ilvl="5">
      <w:start w:val="1"/>
      <w:numFmt w:val="lowerRoman"/>
      <w:lvlText w:val="%2.%3.%4.%5.%6."/>
      <w:lvlJc w:val="right"/>
      <w:pPr>
        <w:tabs>
          <w:tab w:val="num" w:pos="197"/>
        </w:tabs>
        <w:ind w:left="4517" w:hanging="180"/>
      </w:pPr>
    </w:lvl>
    <w:lvl w:ilvl="6">
      <w:start w:val="1"/>
      <w:numFmt w:val="decimal"/>
      <w:lvlText w:val="%2.%3.%4.%5.%6.%7."/>
      <w:lvlJc w:val="left"/>
      <w:pPr>
        <w:tabs>
          <w:tab w:val="num" w:pos="197"/>
        </w:tabs>
        <w:ind w:left="523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197"/>
        </w:tabs>
        <w:ind w:left="595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197"/>
        </w:tabs>
        <w:ind w:left="6677" w:hanging="18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B"/>
    <w:multiLevelType w:val="multilevel"/>
    <w:tmpl w:val="0000000B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000000C"/>
    <w:multiLevelType w:val="multilevel"/>
    <w:tmpl w:val="C170620E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0000000E"/>
    <w:multiLevelType w:val="multilevel"/>
    <w:tmpl w:val="0000000E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0000000F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00000010"/>
    <w:multiLevelType w:val="multilevel"/>
    <w:tmpl w:val="1852754E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00000012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3BDE22FE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00000014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00000015"/>
    <w:multiLevelType w:val="multilevel"/>
    <w:tmpl w:val="00000015"/>
    <w:name w:val="WW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0000016"/>
    <w:multiLevelType w:val="multilevel"/>
    <w:tmpl w:val="8BF6E18C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00000018"/>
    <w:multiLevelType w:val="multilevel"/>
    <w:tmpl w:val="C9A8E090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0000001A"/>
    <w:multiLevelType w:val="multilevel"/>
    <w:tmpl w:val="0000001A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 w15:restartNumberingAfterBreak="0">
    <w:nsid w:val="0000001B"/>
    <w:multiLevelType w:val="multilevel"/>
    <w:tmpl w:val="0000001B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0" w15:restartNumberingAfterBreak="0">
    <w:nsid w:val="0000001C"/>
    <w:multiLevelType w:val="multilevel"/>
    <w:tmpl w:val="0000001C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0000001D"/>
    <w:multiLevelType w:val="multilevel"/>
    <w:tmpl w:val="0000001D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 w15:restartNumberingAfterBreak="0">
    <w:nsid w:val="006C6F12"/>
    <w:multiLevelType w:val="hybridMultilevel"/>
    <w:tmpl w:val="003ECA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0927ECF"/>
    <w:multiLevelType w:val="hybridMultilevel"/>
    <w:tmpl w:val="19FE7472"/>
    <w:lvl w:ilvl="0" w:tplc="BEE622D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0CB0962"/>
    <w:multiLevelType w:val="hybridMultilevel"/>
    <w:tmpl w:val="57F6F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1596818"/>
    <w:multiLevelType w:val="hybridMultilevel"/>
    <w:tmpl w:val="6674D58A"/>
    <w:lvl w:ilvl="0" w:tplc="2258F8B0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CD056F"/>
    <w:multiLevelType w:val="hybridMultilevel"/>
    <w:tmpl w:val="10A60CB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49D17E6"/>
    <w:multiLevelType w:val="hybridMultilevel"/>
    <w:tmpl w:val="11F655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05007593"/>
    <w:multiLevelType w:val="hybridMultilevel"/>
    <w:tmpl w:val="6C2A095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06807B99"/>
    <w:multiLevelType w:val="hybridMultilevel"/>
    <w:tmpl w:val="05C840A4"/>
    <w:lvl w:ilvl="0" w:tplc="3D14A84C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8333D11"/>
    <w:multiLevelType w:val="hybridMultilevel"/>
    <w:tmpl w:val="D13812BA"/>
    <w:lvl w:ilvl="0" w:tplc="60680AA8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8F00EDA"/>
    <w:multiLevelType w:val="hybridMultilevel"/>
    <w:tmpl w:val="EF380176"/>
    <w:lvl w:ilvl="0" w:tplc="CB9A5F28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94A1DC8"/>
    <w:multiLevelType w:val="hybridMultilevel"/>
    <w:tmpl w:val="6A42CB4E"/>
    <w:lvl w:ilvl="0" w:tplc="4B80C862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9DE453E"/>
    <w:multiLevelType w:val="hybridMultilevel"/>
    <w:tmpl w:val="40F45A0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0A94736B"/>
    <w:multiLevelType w:val="multilevel"/>
    <w:tmpl w:val="2402A72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7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36" w15:restartNumberingAfterBreak="0">
    <w:nsid w:val="0AD37D90"/>
    <w:multiLevelType w:val="hybridMultilevel"/>
    <w:tmpl w:val="BE486FD2"/>
    <w:lvl w:ilvl="0" w:tplc="4722367C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B26D55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0CA2522F"/>
    <w:multiLevelType w:val="hybridMultilevel"/>
    <w:tmpl w:val="1D968F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0D390220"/>
    <w:multiLevelType w:val="hybridMultilevel"/>
    <w:tmpl w:val="684A4AB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0DDC5F52"/>
    <w:multiLevelType w:val="hybridMultilevel"/>
    <w:tmpl w:val="396E8424"/>
    <w:lvl w:ilvl="0" w:tplc="CBC6FAD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FA6C7D"/>
    <w:multiLevelType w:val="hybridMultilevel"/>
    <w:tmpl w:val="F74A91E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0E254986"/>
    <w:multiLevelType w:val="hybridMultilevel"/>
    <w:tmpl w:val="9A5C5882"/>
    <w:lvl w:ilvl="0" w:tplc="67EE75F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E5F7B7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0EC12D75"/>
    <w:multiLevelType w:val="hybridMultilevel"/>
    <w:tmpl w:val="54A6F4B4"/>
    <w:lvl w:ilvl="0" w:tplc="2A0C5610">
      <w:start w:val="12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14F330A"/>
    <w:multiLevelType w:val="multilevel"/>
    <w:tmpl w:val="AB28BF00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46" w15:restartNumberingAfterBreak="0">
    <w:nsid w:val="11C309BE"/>
    <w:multiLevelType w:val="hybridMultilevel"/>
    <w:tmpl w:val="EB64E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35E2246"/>
    <w:multiLevelType w:val="hybridMultilevel"/>
    <w:tmpl w:val="FEC8F666"/>
    <w:lvl w:ilvl="0" w:tplc="4A4C9C0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4BB0C8C"/>
    <w:multiLevelType w:val="hybridMultilevel"/>
    <w:tmpl w:val="FD0AEE8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69B7327"/>
    <w:multiLevelType w:val="hybridMultilevel"/>
    <w:tmpl w:val="EAB24A8A"/>
    <w:lvl w:ilvl="0" w:tplc="ACD64366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72F2D5E"/>
    <w:multiLevelType w:val="hybridMultilevel"/>
    <w:tmpl w:val="3FFC16E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18175BE5"/>
    <w:multiLevelType w:val="hybridMultilevel"/>
    <w:tmpl w:val="3E3265F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181F1B48"/>
    <w:multiLevelType w:val="hybridMultilevel"/>
    <w:tmpl w:val="AD8AF2C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191901F5"/>
    <w:multiLevelType w:val="hybridMultilevel"/>
    <w:tmpl w:val="8EEA257E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5" w15:restartNumberingAfterBreak="0">
    <w:nsid w:val="19587B85"/>
    <w:multiLevelType w:val="multilevel"/>
    <w:tmpl w:val="34445ED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9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56" w15:restartNumberingAfterBreak="0">
    <w:nsid w:val="1C19344B"/>
    <w:multiLevelType w:val="multilevel"/>
    <w:tmpl w:val="B498C6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7" w15:restartNumberingAfterBreak="0">
    <w:nsid w:val="1C495F38"/>
    <w:multiLevelType w:val="hybridMultilevel"/>
    <w:tmpl w:val="D876A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D4F0F29"/>
    <w:multiLevelType w:val="hybridMultilevel"/>
    <w:tmpl w:val="466AE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D93365A"/>
    <w:multiLevelType w:val="hybridMultilevel"/>
    <w:tmpl w:val="C2CA4B9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 w15:restartNumberingAfterBreak="0">
    <w:nsid w:val="1ECA7066"/>
    <w:multiLevelType w:val="hybridMultilevel"/>
    <w:tmpl w:val="B5A88D3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1F1825E6"/>
    <w:multiLevelType w:val="multilevel"/>
    <w:tmpl w:val="B53EAE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2" w15:restartNumberingAfterBreak="0">
    <w:nsid w:val="1F314DA8"/>
    <w:multiLevelType w:val="hybridMultilevel"/>
    <w:tmpl w:val="C930D9D4"/>
    <w:lvl w:ilvl="0" w:tplc="D44277A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FAC4691"/>
    <w:multiLevelType w:val="hybridMultilevel"/>
    <w:tmpl w:val="1F9888A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208B3F2D"/>
    <w:multiLevelType w:val="multilevel"/>
    <w:tmpl w:val="8DAA1D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5" w15:restartNumberingAfterBreak="0">
    <w:nsid w:val="20D42B3C"/>
    <w:multiLevelType w:val="multilevel"/>
    <w:tmpl w:val="F73659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6" w15:restartNumberingAfterBreak="0">
    <w:nsid w:val="20DE13B7"/>
    <w:multiLevelType w:val="hybridMultilevel"/>
    <w:tmpl w:val="ABF4214A"/>
    <w:lvl w:ilvl="0" w:tplc="0415000F">
      <w:start w:val="1"/>
      <w:numFmt w:val="decimal"/>
      <w:lvlText w:val="%1."/>
      <w:lvlJc w:val="left"/>
      <w:pPr>
        <w:tabs>
          <w:tab w:val="num" w:pos="1575"/>
        </w:tabs>
        <w:ind w:left="1575" w:hanging="363"/>
      </w:pPr>
      <w:rPr>
        <w:rFonts w:hint="default"/>
        <w:b w:val="0"/>
      </w:rPr>
    </w:lvl>
    <w:lvl w:ilvl="1" w:tplc="58424270">
      <w:start w:val="1"/>
      <w:numFmt w:val="decimal"/>
      <w:lvlText w:val="%2)"/>
      <w:lvlJc w:val="left"/>
      <w:pPr>
        <w:tabs>
          <w:tab w:val="num" w:pos="1215"/>
        </w:tabs>
        <w:ind w:left="1215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67" w15:restartNumberingAfterBreak="0">
    <w:nsid w:val="219918DA"/>
    <w:multiLevelType w:val="hybridMultilevel"/>
    <w:tmpl w:val="448AE33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 w15:restartNumberingAfterBreak="0">
    <w:nsid w:val="22932CCC"/>
    <w:multiLevelType w:val="multilevel"/>
    <w:tmpl w:val="6D34F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9" w15:restartNumberingAfterBreak="0">
    <w:nsid w:val="236C193B"/>
    <w:multiLevelType w:val="hybridMultilevel"/>
    <w:tmpl w:val="A8544728"/>
    <w:lvl w:ilvl="0" w:tplc="25B2624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7D226D"/>
    <w:multiLevelType w:val="hybridMultilevel"/>
    <w:tmpl w:val="C1A8BF44"/>
    <w:lvl w:ilvl="0" w:tplc="E21AAEBE">
      <w:start w:val="16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40E5DFB"/>
    <w:multiLevelType w:val="hybridMultilevel"/>
    <w:tmpl w:val="BFBE7682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C5C6C5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24476EF9"/>
    <w:multiLevelType w:val="hybridMultilevel"/>
    <w:tmpl w:val="13202F3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24481527"/>
    <w:multiLevelType w:val="hybridMultilevel"/>
    <w:tmpl w:val="C5B68A5C"/>
    <w:lvl w:ilvl="0" w:tplc="779AD0D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15576F"/>
    <w:multiLevelType w:val="hybridMultilevel"/>
    <w:tmpl w:val="50CE41A8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25EC7CB6"/>
    <w:multiLevelType w:val="hybridMultilevel"/>
    <w:tmpl w:val="B41C3A54"/>
    <w:lvl w:ilvl="0" w:tplc="AA96B48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63B59A8"/>
    <w:multiLevelType w:val="hybridMultilevel"/>
    <w:tmpl w:val="D388B2F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26623362"/>
    <w:multiLevelType w:val="hybridMultilevel"/>
    <w:tmpl w:val="3C669BC8"/>
    <w:lvl w:ilvl="0" w:tplc="00E4806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68916AD"/>
    <w:multiLevelType w:val="hybridMultilevel"/>
    <w:tmpl w:val="B412C64C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FF6C5C6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27D720EA"/>
    <w:multiLevelType w:val="hybridMultilevel"/>
    <w:tmpl w:val="09566EA6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660066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287C4566"/>
    <w:multiLevelType w:val="hybridMultilevel"/>
    <w:tmpl w:val="767034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 w15:restartNumberingAfterBreak="0">
    <w:nsid w:val="28F57307"/>
    <w:multiLevelType w:val="multilevel"/>
    <w:tmpl w:val="8E62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2" w15:restartNumberingAfterBreak="0">
    <w:nsid w:val="29BD7062"/>
    <w:multiLevelType w:val="hybridMultilevel"/>
    <w:tmpl w:val="43D226DA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 w15:restartNumberingAfterBreak="0">
    <w:nsid w:val="29D87AFF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4" w15:restartNumberingAfterBreak="0">
    <w:nsid w:val="2C5334F0"/>
    <w:multiLevelType w:val="hybridMultilevel"/>
    <w:tmpl w:val="1396D36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2DBB263E"/>
    <w:multiLevelType w:val="hybridMultilevel"/>
    <w:tmpl w:val="8FD20F9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6" w15:restartNumberingAfterBreak="0">
    <w:nsid w:val="30112DEB"/>
    <w:multiLevelType w:val="hybridMultilevel"/>
    <w:tmpl w:val="7CD6B998"/>
    <w:lvl w:ilvl="0" w:tplc="A43284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07C5083"/>
    <w:multiLevelType w:val="multilevel"/>
    <w:tmpl w:val="8E62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8" w15:restartNumberingAfterBreak="0">
    <w:nsid w:val="307F33F3"/>
    <w:multiLevelType w:val="hybridMultilevel"/>
    <w:tmpl w:val="5B121C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0B54D30"/>
    <w:multiLevelType w:val="hybridMultilevel"/>
    <w:tmpl w:val="E5AED92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0" w15:restartNumberingAfterBreak="0">
    <w:nsid w:val="317D5206"/>
    <w:multiLevelType w:val="hybridMultilevel"/>
    <w:tmpl w:val="6C9404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855169"/>
    <w:multiLevelType w:val="hybridMultilevel"/>
    <w:tmpl w:val="19D446F8"/>
    <w:lvl w:ilvl="0" w:tplc="52005EC2">
      <w:start w:val="1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33145291"/>
    <w:multiLevelType w:val="hybridMultilevel"/>
    <w:tmpl w:val="B4DCF1BE"/>
    <w:lvl w:ilvl="0" w:tplc="2A9858CE">
      <w:start w:val="19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3631E29"/>
    <w:multiLevelType w:val="hybridMultilevel"/>
    <w:tmpl w:val="904406C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33962FC5"/>
    <w:multiLevelType w:val="hybridMultilevel"/>
    <w:tmpl w:val="8DF0AACE"/>
    <w:lvl w:ilvl="0" w:tplc="424843C4">
      <w:start w:val="1"/>
      <w:numFmt w:val="bullet"/>
      <w:lvlText w:val=""/>
      <w:lvlJc w:val="left"/>
      <w:pPr>
        <w:ind w:left="284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95" w15:restartNumberingAfterBreak="0">
    <w:nsid w:val="34821A56"/>
    <w:multiLevelType w:val="hybridMultilevel"/>
    <w:tmpl w:val="40B4CAA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34AC59B0"/>
    <w:multiLevelType w:val="hybridMultilevel"/>
    <w:tmpl w:val="0C602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3979124E"/>
    <w:multiLevelType w:val="hybridMultilevel"/>
    <w:tmpl w:val="1594156A"/>
    <w:lvl w:ilvl="0" w:tplc="CFDA8EB0">
      <w:start w:val="1"/>
      <w:numFmt w:val="decimal"/>
      <w:lvlText w:val="%1)"/>
      <w:lvlJc w:val="left"/>
      <w:pPr>
        <w:ind w:left="12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397E4437"/>
    <w:multiLevelType w:val="hybridMultilevel"/>
    <w:tmpl w:val="6B040C94"/>
    <w:lvl w:ilvl="0" w:tplc="041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00" w15:restartNumberingAfterBreak="0">
    <w:nsid w:val="39AE0293"/>
    <w:multiLevelType w:val="hybridMultilevel"/>
    <w:tmpl w:val="DCD67EB8"/>
    <w:lvl w:ilvl="0" w:tplc="3C6C47D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9CD3B5A"/>
    <w:multiLevelType w:val="hybridMultilevel"/>
    <w:tmpl w:val="360E2EE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3A7C64A5"/>
    <w:multiLevelType w:val="hybridMultilevel"/>
    <w:tmpl w:val="D4C41388"/>
    <w:lvl w:ilvl="0" w:tplc="754C6F1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C276EAA"/>
    <w:multiLevelType w:val="hybridMultilevel"/>
    <w:tmpl w:val="88500BD4"/>
    <w:lvl w:ilvl="0" w:tplc="B55067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4" w15:restartNumberingAfterBreak="0">
    <w:nsid w:val="3EBC66BE"/>
    <w:multiLevelType w:val="hybridMultilevel"/>
    <w:tmpl w:val="229E7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EFA3942"/>
    <w:multiLevelType w:val="hybridMultilevel"/>
    <w:tmpl w:val="D430BFCC"/>
    <w:lvl w:ilvl="0" w:tplc="08C25BE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1B32FBA"/>
    <w:multiLevelType w:val="hybridMultilevel"/>
    <w:tmpl w:val="513A962C"/>
    <w:lvl w:ilvl="0" w:tplc="0A2A514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2F15E08"/>
    <w:multiLevelType w:val="hybridMultilevel"/>
    <w:tmpl w:val="97F65E2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44AF4197"/>
    <w:multiLevelType w:val="hybridMultilevel"/>
    <w:tmpl w:val="E24E6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4E84413"/>
    <w:multiLevelType w:val="hybridMultilevel"/>
    <w:tmpl w:val="AF8E5C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0" w15:restartNumberingAfterBreak="0">
    <w:nsid w:val="46085CB8"/>
    <w:multiLevelType w:val="hybridMultilevel"/>
    <w:tmpl w:val="8A30C2CE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1" w15:restartNumberingAfterBreak="0">
    <w:nsid w:val="46946548"/>
    <w:multiLevelType w:val="hybridMultilevel"/>
    <w:tmpl w:val="8F46F70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2" w15:restartNumberingAfterBreak="0">
    <w:nsid w:val="49C71E42"/>
    <w:multiLevelType w:val="hybridMultilevel"/>
    <w:tmpl w:val="F7AAED12"/>
    <w:lvl w:ilvl="0" w:tplc="B19C6574">
      <w:start w:val="8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A927A7C"/>
    <w:multiLevelType w:val="hybridMultilevel"/>
    <w:tmpl w:val="926A94E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4" w15:restartNumberingAfterBreak="0">
    <w:nsid w:val="4E042CF8"/>
    <w:multiLevelType w:val="hybridMultilevel"/>
    <w:tmpl w:val="D232834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5" w15:restartNumberingAfterBreak="0">
    <w:nsid w:val="501E470B"/>
    <w:multiLevelType w:val="hybridMultilevel"/>
    <w:tmpl w:val="62B89A4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6" w15:restartNumberingAfterBreak="0">
    <w:nsid w:val="5160204F"/>
    <w:multiLevelType w:val="hybridMultilevel"/>
    <w:tmpl w:val="372E666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7" w15:restartNumberingAfterBreak="0">
    <w:nsid w:val="51613A83"/>
    <w:multiLevelType w:val="hybridMultilevel"/>
    <w:tmpl w:val="C70CA35A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8" w15:restartNumberingAfterBreak="0">
    <w:nsid w:val="52694492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19" w15:restartNumberingAfterBreak="0">
    <w:nsid w:val="5375761D"/>
    <w:multiLevelType w:val="hybridMultilevel"/>
    <w:tmpl w:val="7D548D7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0" w15:restartNumberingAfterBreak="0">
    <w:nsid w:val="53AB0FA3"/>
    <w:multiLevelType w:val="hybridMultilevel"/>
    <w:tmpl w:val="1826D936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1" w15:restartNumberingAfterBreak="0">
    <w:nsid w:val="545349B0"/>
    <w:multiLevelType w:val="hybridMultilevel"/>
    <w:tmpl w:val="75F0EB66"/>
    <w:lvl w:ilvl="0" w:tplc="3078F9F8">
      <w:start w:val="1"/>
      <w:numFmt w:val="decimal"/>
      <w:lvlText w:val="%1)"/>
      <w:lvlJc w:val="left"/>
      <w:pPr>
        <w:ind w:left="2629" w:hanging="360"/>
      </w:pPr>
      <w:rPr>
        <w:rFonts w:asciiTheme="minorHAnsi" w:eastAsia="Times New Roman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22" w15:restartNumberingAfterBreak="0">
    <w:nsid w:val="54A75E53"/>
    <w:multiLevelType w:val="hybridMultilevel"/>
    <w:tmpl w:val="5CEAEA2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3" w15:restartNumberingAfterBreak="0">
    <w:nsid w:val="54B60AA0"/>
    <w:multiLevelType w:val="multilevel"/>
    <w:tmpl w:val="800244A2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  <w:color w:val="auto"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abstractNum w:abstractNumId="124" w15:restartNumberingAfterBreak="0">
    <w:nsid w:val="555D0722"/>
    <w:multiLevelType w:val="hybridMultilevel"/>
    <w:tmpl w:val="7B68A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5CA7E0C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9011"/>
        </w:tabs>
        <w:ind w:left="9011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26" w15:restartNumberingAfterBreak="0">
    <w:nsid w:val="572F7639"/>
    <w:multiLevelType w:val="hybridMultilevel"/>
    <w:tmpl w:val="7C787958"/>
    <w:lvl w:ilvl="0" w:tplc="ACE8EC0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E52539"/>
    <w:multiLevelType w:val="hybridMultilevel"/>
    <w:tmpl w:val="ACE42ECA"/>
    <w:lvl w:ilvl="0" w:tplc="4CA83A68">
      <w:start w:val="1"/>
      <w:numFmt w:val="decimal"/>
      <w:lvlText w:val="%1."/>
      <w:lvlJc w:val="left"/>
      <w:pPr>
        <w:ind w:left="0"/>
      </w:pPr>
      <w:rPr>
        <w:rFonts w:asciiTheme="minorHAnsi" w:hAnsiTheme="minorHAnsi" w:cstheme="minorHAnsi" w:hint="default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58661C3A"/>
    <w:multiLevelType w:val="hybridMultilevel"/>
    <w:tmpl w:val="41EA05AC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9" w15:restartNumberingAfterBreak="0">
    <w:nsid w:val="5A55338D"/>
    <w:multiLevelType w:val="hybridMultilevel"/>
    <w:tmpl w:val="F044E3DC"/>
    <w:lvl w:ilvl="0" w:tplc="7C1A7B1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A7B6421"/>
    <w:multiLevelType w:val="hybridMultilevel"/>
    <w:tmpl w:val="730C09B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1" w15:restartNumberingAfterBreak="0">
    <w:nsid w:val="5FCE3239"/>
    <w:multiLevelType w:val="hybridMultilevel"/>
    <w:tmpl w:val="CE0C47C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2" w15:restartNumberingAfterBreak="0">
    <w:nsid w:val="607F34B1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611F1D41"/>
    <w:multiLevelType w:val="multilevel"/>
    <w:tmpl w:val="679436EE"/>
    <w:name w:val="WWNum2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4" w15:restartNumberingAfterBreak="0">
    <w:nsid w:val="619147D0"/>
    <w:multiLevelType w:val="hybridMultilevel"/>
    <w:tmpl w:val="6D3C26C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5" w15:restartNumberingAfterBreak="0">
    <w:nsid w:val="619E30B2"/>
    <w:multiLevelType w:val="hybridMultilevel"/>
    <w:tmpl w:val="AFEC806E"/>
    <w:lvl w:ilvl="0" w:tplc="1666A1C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22B4CC8"/>
    <w:multiLevelType w:val="hybridMultilevel"/>
    <w:tmpl w:val="9B2EB34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7" w15:restartNumberingAfterBreak="0">
    <w:nsid w:val="63F50920"/>
    <w:multiLevelType w:val="hybridMultilevel"/>
    <w:tmpl w:val="8DDEE2A4"/>
    <w:lvl w:ilvl="0" w:tplc="D91EFE78">
      <w:start w:val="11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44B5B05"/>
    <w:multiLevelType w:val="hybridMultilevel"/>
    <w:tmpl w:val="180AB6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9" w15:restartNumberingAfterBreak="0">
    <w:nsid w:val="65314BA5"/>
    <w:multiLevelType w:val="hybridMultilevel"/>
    <w:tmpl w:val="5B2AEA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0" w15:restartNumberingAfterBreak="0">
    <w:nsid w:val="66064C04"/>
    <w:multiLevelType w:val="hybridMultilevel"/>
    <w:tmpl w:val="D892F514"/>
    <w:lvl w:ilvl="0" w:tplc="0552564A">
      <w:start w:val="1"/>
      <w:numFmt w:val="decimal"/>
      <w:lvlText w:val="%1."/>
      <w:lvlJc w:val="left"/>
      <w:pPr>
        <w:ind w:left="1064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1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5C43A0">
      <w:start w:val="1"/>
      <w:numFmt w:val="decimal"/>
      <w:lvlText w:val="%3)"/>
      <w:lvlJc w:val="left"/>
      <w:pPr>
        <w:ind w:left="12086"/>
      </w:pPr>
      <w:rPr>
        <w:rFonts w:asciiTheme="minorHAnsi" w:eastAsia="Times New Roman" w:hAnsiTheme="minorHAnsi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1">
      <w:start w:val="1"/>
      <w:numFmt w:val="bullet"/>
      <w:lvlText w:val=""/>
      <w:lvlJc w:val="left"/>
      <w:pPr>
        <w:ind w:left="12806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13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14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14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15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16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1" w15:restartNumberingAfterBreak="0">
    <w:nsid w:val="683D490A"/>
    <w:multiLevelType w:val="hybridMultilevel"/>
    <w:tmpl w:val="8348F6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2" w15:restartNumberingAfterBreak="0">
    <w:nsid w:val="68401F81"/>
    <w:multiLevelType w:val="hybridMultilevel"/>
    <w:tmpl w:val="AB7E8E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8485F48"/>
    <w:multiLevelType w:val="hybridMultilevel"/>
    <w:tmpl w:val="1C843306"/>
    <w:lvl w:ilvl="0" w:tplc="0B82D5F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85E33B9"/>
    <w:multiLevelType w:val="hybridMultilevel"/>
    <w:tmpl w:val="0AB0537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5" w15:restartNumberingAfterBreak="0">
    <w:nsid w:val="694B3055"/>
    <w:multiLevelType w:val="hybridMultilevel"/>
    <w:tmpl w:val="C616D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A411631"/>
    <w:multiLevelType w:val="hybridMultilevel"/>
    <w:tmpl w:val="F65E379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7" w15:restartNumberingAfterBreak="0">
    <w:nsid w:val="6A686DC7"/>
    <w:multiLevelType w:val="hybridMultilevel"/>
    <w:tmpl w:val="34B8EFE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8" w15:restartNumberingAfterBreak="0">
    <w:nsid w:val="6B5452FD"/>
    <w:multiLevelType w:val="hybridMultilevel"/>
    <w:tmpl w:val="D4323A2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9" w15:restartNumberingAfterBreak="0">
    <w:nsid w:val="6D5C3AA0"/>
    <w:multiLevelType w:val="hybridMultilevel"/>
    <w:tmpl w:val="CBC86CF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0" w15:restartNumberingAfterBreak="0">
    <w:nsid w:val="6D790D11"/>
    <w:multiLevelType w:val="hybridMultilevel"/>
    <w:tmpl w:val="7F622EF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1" w15:restartNumberingAfterBreak="0">
    <w:nsid w:val="6DA3609D"/>
    <w:multiLevelType w:val="hybridMultilevel"/>
    <w:tmpl w:val="77CC731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2" w15:restartNumberingAfterBreak="0">
    <w:nsid w:val="6E020020"/>
    <w:multiLevelType w:val="hybridMultilevel"/>
    <w:tmpl w:val="18468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EB72D4A"/>
    <w:multiLevelType w:val="hybridMultilevel"/>
    <w:tmpl w:val="F07A2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F707AC5"/>
    <w:multiLevelType w:val="hybridMultilevel"/>
    <w:tmpl w:val="5DB67C5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5" w15:restartNumberingAfterBreak="0">
    <w:nsid w:val="6F7704EE"/>
    <w:multiLevelType w:val="multilevel"/>
    <w:tmpl w:val="D4508FC2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56" w15:restartNumberingAfterBreak="0">
    <w:nsid w:val="700D7163"/>
    <w:multiLevelType w:val="hybridMultilevel"/>
    <w:tmpl w:val="E19CA374"/>
    <w:lvl w:ilvl="0" w:tplc="D6AC0E04">
      <w:start w:val="1"/>
      <w:numFmt w:val="decimal"/>
      <w:lvlText w:val="%1."/>
      <w:lvlJc w:val="left"/>
      <w:pPr>
        <w:ind w:left="720" w:hanging="360"/>
      </w:pPr>
    </w:lvl>
    <w:lvl w:ilvl="1" w:tplc="7A4C4D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18D7F71"/>
    <w:multiLevelType w:val="hybridMultilevel"/>
    <w:tmpl w:val="D56E7032"/>
    <w:lvl w:ilvl="0" w:tplc="51B6112A">
      <w:start w:val="14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1D00691"/>
    <w:multiLevelType w:val="hybridMultilevel"/>
    <w:tmpl w:val="57D04D0A"/>
    <w:lvl w:ilvl="0" w:tplc="81C8468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2241242"/>
    <w:multiLevelType w:val="hybridMultilevel"/>
    <w:tmpl w:val="BFB647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0" w15:restartNumberingAfterBreak="0">
    <w:nsid w:val="72783A68"/>
    <w:multiLevelType w:val="hybridMultilevel"/>
    <w:tmpl w:val="335A550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1" w15:restartNumberingAfterBreak="0">
    <w:nsid w:val="72EE742F"/>
    <w:multiLevelType w:val="hybridMultilevel"/>
    <w:tmpl w:val="ED40456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2" w15:restartNumberingAfterBreak="0">
    <w:nsid w:val="7366548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3B546C3"/>
    <w:multiLevelType w:val="hybridMultilevel"/>
    <w:tmpl w:val="E962F0E6"/>
    <w:lvl w:ilvl="0" w:tplc="3ED6F2E6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60E4B8A"/>
    <w:multiLevelType w:val="hybridMultilevel"/>
    <w:tmpl w:val="4058CEE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5" w15:restartNumberingAfterBreak="0">
    <w:nsid w:val="78CE4C2B"/>
    <w:multiLevelType w:val="hybridMultilevel"/>
    <w:tmpl w:val="BF000F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6" w15:restartNumberingAfterBreak="0">
    <w:nsid w:val="7A4162FD"/>
    <w:multiLevelType w:val="hybridMultilevel"/>
    <w:tmpl w:val="A78E910C"/>
    <w:lvl w:ilvl="0" w:tplc="0B3C559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B037BF7"/>
    <w:multiLevelType w:val="hybridMultilevel"/>
    <w:tmpl w:val="278A380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8" w15:restartNumberingAfterBreak="0">
    <w:nsid w:val="7E317B35"/>
    <w:multiLevelType w:val="hybridMultilevel"/>
    <w:tmpl w:val="F2B6B9C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9" w15:restartNumberingAfterBreak="0">
    <w:nsid w:val="7EA9003F"/>
    <w:multiLevelType w:val="hybridMultilevel"/>
    <w:tmpl w:val="A3A2F1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F0B1A7B"/>
    <w:multiLevelType w:val="hybridMultilevel"/>
    <w:tmpl w:val="50CAEA2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1" w15:restartNumberingAfterBreak="0">
    <w:nsid w:val="7F2D3461"/>
    <w:multiLevelType w:val="hybridMultilevel"/>
    <w:tmpl w:val="BA920D96"/>
    <w:lvl w:ilvl="0" w:tplc="31FE6BF2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7F38503B"/>
    <w:multiLevelType w:val="hybridMultilevel"/>
    <w:tmpl w:val="692062A4"/>
    <w:lvl w:ilvl="0" w:tplc="A360080C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F8740DF"/>
    <w:multiLevelType w:val="hybridMultilevel"/>
    <w:tmpl w:val="CB8431E8"/>
    <w:lvl w:ilvl="0" w:tplc="3A7CFF70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597064">
    <w:abstractNumId w:val="127"/>
  </w:num>
  <w:num w:numId="2" w16cid:durableId="545676404">
    <w:abstractNumId w:val="140"/>
  </w:num>
  <w:num w:numId="3" w16cid:durableId="689531396">
    <w:abstractNumId w:val="121"/>
  </w:num>
  <w:num w:numId="4" w16cid:durableId="658576614">
    <w:abstractNumId w:val="45"/>
  </w:num>
  <w:num w:numId="5" w16cid:durableId="551162381">
    <w:abstractNumId w:val="101"/>
  </w:num>
  <w:num w:numId="6" w16cid:durableId="2118796205">
    <w:abstractNumId w:val="37"/>
  </w:num>
  <w:num w:numId="7" w16cid:durableId="1440494556">
    <w:abstractNumId w:val="66"/>
  </w:num>
  <w:num w:numId="8" w16cid:durableId="1473671817">
    <w:abstractNumId w:val="118"/>
  </w:num>
  <w:num w:numId="9" w16cid:durableId="352339676">
    <w:abstractNumId w:val="125"/>
  </w:num>
  <w:num w:numId="10" w16cid:durableId="307059163">
    <w:abstractNumId w:val="97"/>
  </w:num>
  <w:num w:numId="11" w16cid:durableId="423263389">
    <w:abstractNumId w:val="68"/>
  </w:num>
  <w:num w:numId="12" w16cid:durableId="1094210912">
    <w:abstractNumId w:val="71"/>
  </w:num>
  <w:num w:numId="13" w16cid:durableId="1876191421">
    <w:abstractNumId w:val="27"/>
  </w:num>
  <w:num w:numId="14" w16cid:durableId="1841919906">
    <w:abstractNumId w:val="53"/>
  </w:num>
  <w:num w:numId="15" w16cid:durableId="1404183601">
    <w:abstractNumId w:val="78"/>
  </w:num>
  <w:num w:numId="16" w16cid:durableId="1852909862">
    <w:abstractNumId w:val="43"/>
  </w:num>
  <w:num w:numId="17" w16cid:durableId="1769307320">
    <w:abstractNumId w:val="79"/>
  </w:num>
  <w:num w:numId="18" w16cid:durableId="778330613">
    <w:abstractNumId w:val="162"/>
  </w:num>
  <w:num w:numId="19" w16cid:durableId="11748839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0776471">
    <w:abstractNumId w:val="123"/>
  </w:num>
  <w:num w:numId="21" w16cid:durableId="1507477522">
    <w:abstractNumId w:val="132"/>
  </w:num>
  <w:num w:numId="22" w16cid:durableId="1178693231">
    <w:abstractNumId w:val="56"/>
  </w:num>
  <w:num w:numId="23" w16cid:durableId="1276132825">
    <w:abstractNumId w:val="64"/>
  </w:num>
  <w:num w:numId="24" w16cid:durableId="798425242">
    <w:abstractNumId w:val="61"/>
  </w:num>
  <w:num w:numId="25" w16cid:durableId="1964380974">
    <w:abstractNumId w:val="55"/>
  </w:num>
  <w:num w:numId="26" w16cid:durableId="1536575225">
    <w:abstractNumId w:val="65"/>
  </w:num>
  <w:num w:numId="27" w16cid:durableId="2074967074">
    <w:abstractNumId w:val="87"/>
  </w:num>
  <w:num w:numId="28" w16cid:durableId="418068185">
    <w:abstractNumId w:val="35"/>
  </w:num>
  <w:num w:numId="29" w16cid:durableId="1369256926">
    <w:abstractNumId w:val="81"/>
  </w:num>
  <w:num w:numId="30" w16cid:durableId="1543399319">
    <w:abstractNumId w:val="155"/>
  </w:num>
  <w:num w:numId="31" w16cid:durableId="1356615482">
    <w:abstractNumId w:val="145"/>
  </w:num>
  <w:num w:numId="32" w16cid:durableId="256134212">
    <w:abstractNumId w:val="139"/>
  </w:num>
  <w:num w:numId="33" w16cid:durableId="1263949040">
    <w:abstractNumId w:val="103"/>
  </w:num>
  <w:num w:numId="34" w16cid:durableId="354575683">
    <w:abstractNumId w:val="159"/>
  </w:num>
  <w:num w:numId="35" w16cid:durableId="429862646">
    <w:abstractNumId w:val="108"/>
  </w:num>
  <w:num w:numId="36" w16cid:durableId="1553998084">
    <w:abstractNumId w:val="147"/>
  </w:num>
  <w:num w:numId="37" w16cid:durableId="443305279">
    <w:abstractNumId w:val="110"/>
  </w:num>
  <w:num w:numId="38" w16cid:durableId="290403635">
    <w:abstractNumId w:val="153"/>
  </w:num>
  <w:num w:numId="39" w16cid:durableId="1901594642">
    <w:abstractNumId w:val="168"/>
  </w:num>
  <w:num w:numId="40" w16cid:durableId="278951816">
    <w:abstractNumId w:val="119"/>
  </w:num>
  <w:num w:numId="41" w16cid:durableId="1530336960">
    <w:abstractNumId w:val="31"/>
  </w:num>
  <w:num w:numId="42" w16cid:durableId="2049258310">
    <w:abstractNumId w:val="69"/>
  </w:num>
  <w:num w:numId="43" w16cid:durableId="1139108843">
    <w:abstractNumId w:val="114"/>
  </w:num>
  <w:num w:numId="44" w16cid:durableId="1649170601">
    <w:abstractNumId w:val="171"/>
  </w:num>
  <w:num w:numId="45" w16cid:durableId="281814199">
    <w:abstractNumId w:val="41"/>
  </w:num>
  <w:num w:numId="46" w16cid:durableId="1511748584">
    <w:abstractNumId w:val="130"/>
  </w:num>
  <w:num w:numId="47" w16cid:durableId="766464845">
    <w:abstractNumId w:val="109"/>
  </w:num>
  <w:num w:numId="48" w16cid:durableId="941492085">
    <w:abstractNumId w:val="112"/>
  </w:num>
  <w:num w:numId="49" w16cid:durableId="464783881">
    <w:abstractNumId w:val="161"/>
  </w:num>
  <w:num w:numId="50" w16cid:durableId="1517695209">
    <w:abstractNumId w:val="137"/>
  </w:num>
  <w:num w:numId="51" w16cid:durableId="466898538">
    <w:abstractNumId w:val="28"/>
  </w:num>
  <w:num w:numId="52" w16cid:durableId="439951621">
    <w:abstractNumId w:val="157"/>
  </w:num>
  <w:num w:numId="53" w16cid:durableId="1519615712">
    <w:abstractNumId w:val="89"/>
  </w:num>
  <w:num w:numId="54" w16cid:durableId="882642604">
    <w:abstractNumId w:val="70"/>
  </w:num>
  <w:num w:numId="55" w16cid:durableId="1999379983">
    <w:abstractNumId w:val="131"/>
  </w:num>
  <w:num w:numId="56" w16cid:durableId="1078014132">
    <w:abstractNumId w:val="92"/>
  </w:num>
  <w:num w:numId="57" w16cid:durableId="1060178612">
    <w:abstractNumId w:val="73"/>
  </w:num>
  <w:num w:numId="58" w16cid:durableId="384715907">
    <w:abstractNumId w:val="141"/>
  </w:num>
  <w:num w:numId="59" w16cid:durableId="1721395878">
    <w:abstractNumId w:val="136"/>
  </w:num>
  <w:num w:numId="60" w16cid:durableId="464737956">
    <w:abstractNumId w:val="156"/>
  </w:num>
  <w:num w:numId="61" w16cid:durableId="1715079023">
    <w:abstractNumId w:val="39"/>
  </w:num>
  <w:num w:numId="62" w16cid:durableId="1563903441">
    <w:abstractNumId w:val="85"/>
  </w:num>
  <w:num w:numId="63" w16cid:durableId="1676497458">
    <w:abstractNumId w:val="80"/>
  </w:num>
  <w:num w:numId="64" w16cid:durableId="1256328597">
    <w:abstractNumId w:val="44"/>
  </w:num>
  <w:num w:numId="65" w16cid:durableId="1200629320">
    <w:abstractNumId w:val="75"/>
  </w:num>
  <w:num w:numId="66" w16cid:durableId="527066763">
    <w:abstractNumId w:val="38"/>
  </w:num>
  <w:num w:numId="67" w16cid:durableId="1676616482">
    <w:abstractNumId w:val="107"/>
  </w:num>
  <w:num w:numId="68" w16cid:durableId="964241142">
    <w:abstractNumId w:val="24"/>
  </w:num>
  <w:num w:numId="69" w16cid:durableId="1887989712">
    <w:abstractNumId w:val="77"/>
  </w:num>
  <w:num w:numId="70" w16cid:durableId="1467771109">
    <w:abstractNumId w:val="164"/>
  </w:num>
  <w:num w:numId="71" w16cid:durableId="128328159">
    <w:abstractNumId w:val="138"/>
  </w:num>
  <w:num w:numId="72" w16cid:durableId="658577888">
    <w:abstractNumId w:val="90"/>
  </w:num>
  <w:num w:numId="73" w16cid:durableId="831918917">
    <w:abstractNumId w:val="50"/>
  </w:num>
  <w:num w:numId="74" w16cid:durableId="1323973720">
    <w:abstractNumId w:val="158"/>
  </w:num>
  <w:num w:numId="75" w16cid:durableId="1124495332">
    <w:abstractNumId w:val="150"/>
  </w:num>
  <w:num w:numId="76" w16cid:durableId="2045129782">
    <w:abstractNumId w:val="105"/>
  </w:num>
  <w:num w:numId="77" w16cid:durableId="1075779611">
    <w:abstractNumId w:val="96"/>
  </w:num>
  <w:num w:numId="78" w16cid:durableId="1769353478">
    <w:abstractNumId w:val="169"/>
  </w:num>
  <w:num w:numId="79" w16cid:durableId="1318149859">
    <w:abstractNumId w:val="142"/>
  </w:num>
  <w:num w:numId="80" w16cid:durableId="901330598">
    <w:abstractNumId w:val="115"/>
  </w:num>
  <w:num w:numId="81" w16cid:durableId="2144275923">
    <w:abstractNumId w:val="86"/>
  </w:num>
  <w:num w:numId="82" w16cid:durableId="577061680">
    <w:abstractNumId w:val="160"/>
  </w:num>
  <w:num w:numId="83" w16cid:durableId="858084929">
    <w:abstractNumId w:val="72"/>
  </w:num>
  <w:num w:numId="84" w16cid:durableId="1376584930">
    <w:abstractNumId w:val="135"/>
  </w:num>
  <w:num w:numId="85" w16cid:durableId="2022006060">
    <w:abstractNumId w:val="129"/>
  </w:num>
  <w:num w:numId="86" w16cid:durableId="232665298">
    <w:abstractNumId w:val="63"/>
  </w:num>
  <w:num w:numId="87" w16cid:durableId="1946616007">
    <w:abstractNumId w:val="48"/>
  </w:num>
  <w:num w:numId="88" w16cid:durableId="1390810791">
    <w:abstractNumId w:val="62"/>
  </w:num>
  <w:num w:numId="89" w16cid:durableId="1149974617">
    <w:abstractNumId w:val="22"/>
  </w:num>
  <w:num w:numId="90" w16cid:durableId="1816019668">
    <w:abstractNumId w:val="88"/>
  </w:num>
  <w:num w:numId="91" w16cid:durableId="101607323">
    <w:abstractNumId w:val="170"/>
  </w:num>
  <w:num w:numId="92" w16cid:durableId="1663005455">
    <w:abstractNumId w:val="144"/>
  </w:num>
  <w:num w:numId="93" w16cid:durableId="1708093676">
    <w:abstractNumId w:val="134"/>
  </w:num>
  <w:num w:numId="94" w16cid:durableId="1700738466">
    <w:abstractNumId w:val="42"/>
  </w:num>
  <w:num w:numId="95" w16cid:durableId="1059016292">
    <w:abstractNumId w:val="84"/>
  </w:num>
  <w:num w:numId="96" w16cid:durableId="1704014165">
    <w:abstractNumId w:val="104"/>
  </w:num>
  <w:num w:numId="97" w16cid:durableId="2043744736">
    <w:abstractNumId w:val="116"/>
  </w:num>
  <w:num w:numId="98" w16cid:durableId="784690123">
    <w:abstractNumId w:val="29"/>
  </w:num>
  <w:num w:numId="99" w16cid:durableId="2069962194">
    <w:abstractNumId w:val="106"/>
  </w:num>
  <w:num w:numId="100" w16cid:durableId="1501044623">
    <w:abstractNumId w:val="111"/>
  </w:num>
  <w:num w:numId="101" w16cid:durableId="197594187">
    <w:abstractNumId w:val="23"/>
  </w:num>
  <w:num w:numId="102" w16cid:durableId="1332565785">
    <w:abstractNumId w:val="149"/>
  </w:num>
  <w:num w:numId="103" w16cid:durableId="396822720">
    <w:abstractNumId w:val="26"/>
  </w:num>
  <w:num w:numId="104" w16cid:durableId="977340197">
    <w:abstractNumId w:val="52"/>
  </w:num>
  <w:num w:numId="105" w16cid:durableId="2000886442">
    <w:abstractNumId w:val="33"/>
  </w:num>
  <w:num w:numId="106" w16cid:durableId="1251236771">
    <w:abstractNumId w:val="120"/>
  </w:num>
  <w:num w:numId="107" w16cid:durableId="1105611302">
    <w:abstractNumId w:val="165"/>
  </w:num>
  <w:num w:numId="108" w16cid:durableId="68551153">
    <w:abstractNumId w:val="40"/>
  </w:num>
  <w:num w:numId="109" w16cid:durableId="1712262760">
    <w:abstractNumId w:val="167"/>
  </w:num>
  <w:num w:numId="110" w16cid:durableId="681904727">
    <w:abstractNumId w:val="100"/>
  </w:num>
  <w:num w:numId="111" w16cid:durableId="1483698776">
    <w:abstractNumId w:val="124"/>
  </w:num>
  <w:num w:numId="112" w16cid:durableId="630744544">
    <w:abstractNumId w:val="67"/>
  </w:num>
  <w:num w:numId="113" w16cid:durableId="39525985">
    <w:abstractNumId w:val="122"/>
  </w:num>
  <w:num w:numId="114" w16cid:durableId="472909264">
    <w:abstractNumId w:val="54"/>
  </w:num>
  <w:num w:numId="115" w16cid:durableId="207450096">
    <w:abstractNumId w:val="166"/>
  </w:num>
  <w:num w:numId="116" w16cid:durableId="1447388362">
    <w:abstractNumId w:val="57"/>
  </w:num>
  <w:num w:numId="117" w16cid:durableId="1817455916">
    <w:abstractNumId w:val="60"/>
  </w:num>
  <w:num w:numId="118" w16cid:durableId="1093010762">
    <w:abstractNumId w:val="47"/>
  </w:num>
  <w:num w:numId="119" w16cid:durableId="510683471">
    <w:abstractNumId w:val="95"/>
  </w:num>
  <w:num w:numId="120" w16cid:durableId="724720732">
    <w:abstractNumId w:val="51"/>
  </w:num>
  <w:num w:numId="121" w16cid:durableId="873729586">
    <w:abstractNumId w:val="172"/>
  </w:num>
  <w:num w:numId="122" w16cid:durableId="1613705292">
    <w:abstractNumId w:val="128"/>
  </w:num>
  <w:num w:numId="123" w16cid:durableId="1819422859">
    <w:abstractNumId w:val="30"/>
  </w:num>
  <w:num w:numId="124" w16cid:durableId="230359445">
    <w:abstractNumId w:val="143"/>
  </w:num>
  <w:num w:numId="125" w16cid:durableId="1250845897">
    <w:abstractNumId w:val="76"/>
  </w:num>
  <w:num w:numId="126" w16cid:durableId="458571017">
    <w:abstractNumId w:val="126"/>
  </w:num>
  <w:num w:numId="127" w16cid:durableId="1581673506">
    <w:abstractNumId w:val="34"/>
  </w:num>
  <w:num w:numId="128" w16cid:durableId="1488205665">
    <w:abstractNumId w:val="102"/>
  </w:num>
  <w:num w:numId="129" w16cid:durableId="1435057393">
    <w:abstractNumId w:val="113"/>
  </w:num>
  <w:num w:numId="130" w16cid:durableId="1234193180">
    <w:abstractNumId w:val="151"/>
  </w:num>
  <w:num w:numId="131" w16cid:durableId="1886288087">
    <w:abstractNumId w:val="148"/>
  </w:num>
  <w:num w:numId="132" w16cid:durableId="1475486109">
    <w:abstractNumId w:val="49"/>
  </w:num>
  <w:num w:numId="133" w16cid:durableId="1296906948">
    <w:abstractNumId w:val="59"/>
  </w:num>
  <w:num w:numId="134" w16cid:durableId="872155171">
    <w:abstractNumId w:val="32"/>
  </w:num>
  <w:num w:numId="135" w16cid:durableId="269892877">
    <w:abstractNumId w:val="117"/>
  </w:num>
  <w:num w:numId="136" w16cid:durableId="1351294948">
    <w:abstractNumId w:val="93"/>
  </w:num>
  <w:num w:numId="137" w16cid:durableId="770080548">
    <w:abstractNumId w:val="82"/>
  </w:num>
  <w:num w:numId="138" w16cid:durableId="1770153590">
    <w:abstractNumId w:val="173"/>
  </w:num>
  <w:num w:numId="139" w16cid:durableId="897012718">
    <w:abstractNumId w:val="154"/>
  </w:num>
  <w:num w:numId="140" w16cid:durableId="1457597729">
    <w:abstractNumId w:val="163"/>
  </w:num>
  <w:num w:numId="141" w16cid:durableId="268197009">
    <w:abstractNumId w:val="152"/>
  </w:num>
  <w:num w:numId="142" w16cid:durableId="866597768">
    <w:abstractNumId w:val="46"/>
  </w:num>
  <w:num w:numId="143" w16cid:durableId="1727146620">
    <w:abstractNumId w:val="146"/>
  </w:num>
  <w:num w:numId="144" w16cid:durableId="2108386553">
    <w:abstractNumId w:val="25"/>
  </w:num>
  <w:num w:numId="145" w16cid:durableId="1752044213">
    <w:abstractNumId w:val="58"/>
  </w:num>
  <w:num w:numId="146" w16cid:durableId="857039498">
    <w:abstractNumId w:val="98"/>
  </w:num>
  <w:num w:numId="147" w16cid:durableId="2104035613">
    <w:abstractNumId w:val="74"/>
  </w:num>
  <w:num w:numId="148" w16cid:durableId="1818719205">
    <w:abstractNumId w:val="36"/>
  </w:num>
  <w:num w:numId="149" w16cid:durableId="1603607249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 w16cid:durableId="1124497945">
    <w:abstractNumId w:val="99"/>
  </w:num>
  <w:num w:numId="151" w16cid:durableId="1518500024">
    <w:abstractNumId w:val="94"/>
  </w:num>
  <w:num w:numId="152" w16cid:durableId="16786586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1417361656">
    <w:abstractNumId w:val="91"/>
  </w:num>
  <w:numIdMacAtCleanup w:val="1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6E1"/>
    <w:rsid w:val="00000040"/>
    <w:rsid w:val="000016A2"/>
    <w:rsid w:val="0000172F"/>
    <w:rsid w:val="00001F36"/>
    <w:rsid w:val="00002CD2"/>
    <w:rsid w:val="00002ECB"/>
    <w:rsid w:val="00003BA7"/>
    <w:rsid w:val="000049AD"/>
    <w:rsid w:val="00004F49"/>
    <w:rsid w:val="00004F7C"/>
    <w:rsid w:val="00006010"/>
    <w:rsid w:val="00006071"/>
    <w:rsid w:val="00007678"/>
    <w:rsid w:val="000078AE"/>
    <w:rsid w:val="00007B35"/>
    <w:rsid w:val="000103E2"/>
    <w:rsid w:val="000104F0"/>
    <w:rsid w:val="00011EAE"/>
    <w:rsid w:val="00012369"/>
    <w:rsid w:val="00012E65"/>
    <w:rsid w:val="0001361E"/>
    <w:rsid w:val="00014463"/>
    <w:rsid w:val="000145B0"/>
    <w:rsid w:val="000146E1"/>
    <w:rsid w:val="00015860"/>
    <w:rsid w:val="00016D69"/>
    <w:rsid w:val="00017D78"/>
    <w:rsid w:val="00022994"/>
    <w:rsid w:val="00023E22"/>
    <w:rsid w:val="00026062"/>
    <w:rsid w:val="00035E17"/>
    <w:rsid w:val="00035F20"/>
    <w:rsid w:val="000368D8"/>
    <w:rsid w:val="00036B85"/>
    <w:rsid w:val="000371B5"/>
    <w:rsid w:val="0004010B"/>
    <w:rsid w:val="000406DE"/>
    <w:rsid w:val="00041F36"/>
    <w:rsid w:val="00042370"/>
    <w:rsid w:val="000446B7"/>
    <w:rsid w:val="00044BC1"/>
    <w:rsid w:val="00044E0F"/>
    <w:rsid w:val="00045CDC"/>
    <w:rsid w:val="00046588"/>
    <w:rsid w:val="00046DC7"/>
    <w:rsid w:val="0004739B"/>
    <w:rsid w:val="000504DC"/>
    <w:rsid w:val="00051193"/>
    <w:rsid w:val="00051688"/>
    <w:rsid w:val="000517E6"/>
    <w:rsid w:val="000555F3"/>
    <w:rsid w:val="0006016D"/>
    <w:rsid w:val="0006157C"/>
    <w:rsid w:val="00062A65"/>
    <w:rsid w:val="00062F8F"/>
    <w:rsid w:val="000635AF"/>
    <w:rsid w:val="000642DA"/>
    <w:rsid w:val="00064BBB"/>
    <w:rsid w:val="00065754"/>
    <w:rsid w:val="00065C0F"/>
    <w:rsid w:val="000664C6"/>
    <w:rsid w:val="0007094A"/>
    <w:rsid w:val="0007157B"/>
    <w:rsid w:val="000719BD"/>
    <w:rsid w:val="00071CA6"/>
    <w:rsid w:val="00073EF7"/>
    <w:rsid w:val="0007545F"/>
    <w:rsid w:val="00075ECA"/>
    <w:rsid w:val="00077817"/>
    <w:rsid w:val="00080845"/>
    <w:rsid w:val="0008155A"/>
    <w:rsid w:val="00081846"/>
    <w:rsid w:val="000835B1"/>
    <w:rsid w:val="00083EEA"/>
    <w:rsid w:val="0008537F"/>
    <w:rsid w:val="00085A6C"/>
    <w:rsid w:val="00085FF7"/>
    <w:rsid w:val="0008659C"/>
    <w:rsid w:val="00086698"/>
    <w:rsid w:val="00086AAE"/>
    <w:rsid w:val="000922A7"/>
    <w:rsid w:val="00092AF0"/>
    <w:rsid w:val="00094448"/>
    <w:rsid w:val="0009463E"/>
    <w:rsid w:val="000956BF"/>
    <w:rsid w:val="00095848"/>
    <w:rsid w:val="0009673E"/>
    <w:rsid w:val="000A01CA"/>
    <w:rsid w:val="000A09B9"/>
    <w:rsid w:val="000A1FF2"/>
    <w:rsid w:val="000A2898"/>
    <w:rsid w:val="000A31EA"/>
    <w:rsid w:val="000A5E1A"/>
    <w:rsid w:val="000A7FD8"/>
    <w:rsid w:val="000B056C"/>
    <w:rsid w:val="000B064F"/>
    <w:rsid w:val="000B08C1"/>
    <w:rsid w:val="000B0B4B"/>
    <w:rsid w:val="000B108A"/>
    <w:rsid w:val="000B162B"/>
    <w:rsid w:val="000B298A"/>
    <w:rsid w:val="000B298F"/>
    <w:rsid w:val="000B2FD3"/>
    <w:rsid w:val="000B3902"/>
    <w:rsid w:val="000B53F6"/>
    <w:rsid w:val="000C0298"/>
    <w:rsid w:val="000C0DB5"/>
    <w:rsid w:val="000C1F5F"/>
    <w:rsid w:val="000C2449"/>
    <w:rsid w:val="000C2912"/>
    <w:rsid w:val="000C3309"/>
    <w:rsid w:val="000C37C1"/>
    <w:rsid w:val="000C3E2C"/>
    <w:rsid w:val="000C45CA"/>
    <w:rsid w:val="000C527B"/>
    <w:rsid w:val="000C5BD6"/>
    <w:rsid w:val="000D0EE1"/>
    <w:rsid w:val="000D464A"/>
    <w:rsid w:val="000D61DB"/>
    <w:rsid w:val="000D6213"/>
    <w:rsid w:val="000D6CF1"/>
    <w:rsid w:val="000E003A"/>
    <w:rsid w:val="000E076E"/>
    <w:rsid w:val="000E0A59"/>
    <w:rsid w:val="000E0EF1"/>
    <w:rsid w:val="000E1A6C"/>
    <w:rsid w:val="000E361D"/>
    <w:rsid w:val="000E58AB"/>
    <w:rsid w:val="000E6A52"/>
    <w:rsid w:val="000F1A28"/>
    <w:rsid w:val="000F3566"/>
    <w:rsid w:val="000F410C"/>
    <w:rsid w:val="000F49C6"/>
    <w:rsid w:val="001002F3"/>
    <w:rsid w:val="00101B86"/>
    <w:rsid w:val="0010237C"/>
    <w:rsid w:val="0010395D"/>
    <w:rsid w:val="00103C24"/>
    <w:rsid w:val="00103E02"/>
    <w:rsid w:val="00105549"/>
    <w:rsid w:val="0010704F"/>
    <w:rsid w:val="00113C18"/>
    <w:rsid w:val="00115509"/>
    <w:rsid w:val="001157A3"/>
    <w:rsid w:val="00116100"/>
    <w:rsid w:val="00116748"/>
    <w:rsid w:val="00116796"/>
    <w:rsid w:val="00116AAE"/>
    <w:rsid w:val="00116ABE"/>
    <w:rsid w:val="00116DA1"/>
    <w:rsid w:val="0011712D"/>
    <w:rsid w:val="00117F69"/>
    <w:rsid w:val="0012072C"/>
    <w:rsid w:val="00120742"/>
    <w:rsid w:val="001213B5"/>
    <w:rsid w:val="001214C9"/>
    <w:rsid w:val="00121F44"/>
    <w:rsid w:val="001221EE"/>
    <w:rsid w:val="001227A3"/>
    <w:rsid w:val="00123E3B"/>
    <w:rsid w:val="001249BB"/>
    <w:rsid w:val="00126C97"/>
    <w:rsid w:val="00127D43"/>
    <w:rsid w:val="00130CC1"/>
    <w:rsid w:val="001313FA"/>
    <w:rsid w:val="0013329B"/>
    <w:rsid w:val="001336FE"/>
    <w:rsid w:val="00134C61"/>
    <w:rsid w:val="00136BD7"/>
    <w:rsid w:val="0013788B"/>
    <w:rsid w:val="001420C5"/>
    <w:rsid w:val="00142340"/>
    <w:rsid w:val="0014385C"/>
    <w:rsid w:val="00143967"/>
    <w:rsid w:val="00143A0D"/>
    <w:rsid w:val="00145006"/>
    <w:rsid w:val="00146659"/>
    <w:rsid w:val="00146B0F"/>
    <w:rsid w:val="001477B8"/>
    <w:rsid w:val="00147AB3"/>
    <w:rsid w:val="00150B17"/>
    <w:rsid w:val="00151C5E"/>
    <w:rsid w:val="00152ECF"/>
    <w:rsid w:val="001530C3"/>
    <w:rsid w:val="001531EC"/>
    <w:rsid w:val="00154055"/>
    <w:rsid w:val="00154EF7"/>
    <w:rsid w:val="00155016"/>
    <w:rsid w:val="00156B87"/>
    <w:rsid w:val="00157438"/>
    <w:rsid w:val="00157BED"/>
    <w:rsid w:val="0016127D"/>
    <w:rsid w:val="00162591"/>
    <w:rsid w:val="001627CF"/>
    <w:rsid w:val="0016349D"/>
    <w:rsid w:val="00163BA8"/>
    <w:rsid w:val="00164231"/>
    <w:rsid w:val="001649C4"/>
    <w:rsid w:val="00164D82"/>
    <w:rsid w:val="00165AE8"/>
    <w:rsid w:val="00166D95"/>
    <w:rsid w:val="00167243"/>
    <w:rsid w:val="00167366"/>
    <w:rsid w:val="0016774D"/>
    <w:rsid w:val="00171783"/>
    <w:rsid w:val="00171D1A"/>
    <w:rsid w:val="00171E98"/>
    <w:rsid w:val="001737CB"/>
    <w:rsid w:val="00174559"/>
    <w:rsid w:val="00174E65"/>
    <w:rsid w:val="00175CB3"/>
    <w:rsid w:val="00176E9E"/>
    <w:rsid w:val="001776C2"/>
    <w:rsid w:val="0017787A"/>
    <w:rsid w:val="00177C4B"/>
    <w:rsid w:val="001824EF"/>
    <w:rsid w:val="001830EF"/>
    <w:rsid w:val="001838E4"/>
    <w:rsid w:val="00184147"/>
    <w:rsid w:val="0018439F"/>
    <w:rsid w:val="001864FC"/>
    <w:rsid w:val="001873BC"/>
    <w:rsid w:val="00187FB7"/>
    <w:rsid w:val="001903DB"/>
    <w:rsid w:val="001922F1"/>
    <w:rsid w:val="00192AFA"/>
    <w:rsid w:val="001934F8"/>
    <w:rsid w:val="00194BF4"/>
    <w:rsid w:val="00195A9D"/>
    <w:rsid w:val="00196EE5"/>
    <w:rsid w:val="0019778C"/>
    <w:rsid w:val="001A0375"/>
    <w:rsid w:val="001A08DB"/>
    <w:rsid w:val="001A10CA"/>
    <w:rsid w:val="001A5D6B"/>
    <w:rsid w:val="001A66B8"/>
    <w:rsid w:val="001A6F93"/>
    <w:rsid w:val="001A6FE8"/>
    <w:rsid w:val="001B057A"/>
    <w:rsid w:val="001B0FD3"/>
    <w:rsid w:val="001B1CD7"/>
    <w:rsid w:val="001B2170"/>
    <w:rsid w:val="001B3317"/>
    <w:rsid w:val="001B361C"/>
    <w:rsid w:val="001B4AB0"/>
    <w:rsid w:val="001B4B18"/>
    <w:rsid w:val="001B4E84"/>
    <w:rsid w:val="001B6BEF"/>
    <w:rsid w:val="001B6CFE"/>
    <w:rsid w:val="001C02F2"/>
    <w:rsid w:val="001C213E"/>
    <w:rsid w:val="001C4BCB"/>
    <w:rsid w:val="001C5601"/>
    <w:rsid w:val="001C60E1"/>
    <w:rsid w:val="001C66FF"/>
    <w:rsid w:val="001C6827"/>
    <w:rsid w:val="001C7444"/>
    <w:rsid w:val="001D12F4"/>
    <w:rsid w:val="001D22E3"/>
    <w:rsid w:val="001D24D9"/>
    <w:rsid w:val="001D573B"/>
    <w:rsid w:val="001D5EC0"/>
    <w:rsid w:val="001E0796"/>
    <w:rsid w:val="001E0CF3"/>
    <w:rsid w:val="001E32CE"/>
    <w:rsid w:val="001E3C6E"/>
    <w:rsid w:val="001E404B"/>
    <w:rsid w:val="001E423D"/>
    <w:rsid w:val="001E56BD"/>
    <w:rsid w:val="001E5D05"/>
    <w:rsid w:val="001E5EBE"/>
    <w:rsid w:val="001E7184"/>
    <w:rsid w:val="001F221B"/>
    <w:rsid w:val="001F3D83"/>
    <w:rsid w:val="001F5C23"/>
    <w:rsid w:val="001F5FAD"/>
    <w:rsid w:val="001F71F9"/>
    <w:rsid w:val="00200F1A"/>
    <w:rsid w:val="002013CD"/>
    <w:rsid w:val="00201915"/>
    <w:rsid w:val="00201CD5"/>
    <w:rsid w:val="00202C29"/>
    <w:rsid w:val="0020501B"/>
    <w:rsid w:val="00205DD0"/>
    <w:rsid w:val="002060E1"/>
    <w:rsid w:val="00206B1D"/>
    <w:rsid w:val="00206DCE"/>
    <w:rsid w:val="002075C5"/>
    <w:rsid w:val="00210C2F"/>
    <w:rsid w:val="0021229F"/>
    <w:rsid w:val="002127D7"/>
    <w:rsid w:val="002127DE"/>
    <w:rsid w:val="00212AC3"/>
    <w:rsid w:val="0021360D"/>
    <w:rsid w:val="00213629"/>
    <w:rsid w:val="00213AA7"/>
    <w:rsid w:val="00213AD2"/>
    <w:rsid w:val="00214B1D"/>
    <w:rsid w:val="0021666C"/>
    <w:rsid w:val="00216FF4"/>
    <w:rsid w:val="00220A0B"/>
    <w:rsid w:val="00220FBF"/>
    <w:rsid w:val="0022144F"/>
    <w:rsid w:val="00222CA7"/>
    <w:rsid w:val="0022331C"/>
    <w:rsid w:val="0022419C"/>
    <w:rsid w:val="002245E2"/>
    <w:rsid w:val="00224739"/>
    <w:rsid w:val="00224D7B"/>
    <w:rsid w:val="00225136"/>
    <w:rsid w:val="00225530"/>
    <w:rsid w:val="00225755"/>
    <w:rsid w:val="00225DED"/>
    <w:rsid w:val="00226385"/>
    <w:rsid w:val="002276EC"/>
    <w:rsid w:val="00230C8E"/>
    <w:rsid w:val="00231724"/>
    <w:rsid w:val="00231D3A"/>
    <w:rsid w:val="002334B0"/>
    <w:rsid w:val="00236869"/>
    <w:rsid w:val="00236BFB"/>
    <w:rsid w:val="00237660"/>
    <w:rsid w:val="0024067C"/>
    <w:rsid w:val="002413FD"/>
    <w:rsid w:val="002425D9"/>
    <w:rsid w:val="002464F1"/>
    <w:rsid w:val="002477FC"/>
    <w:rsid w:val="00250D98"/>
    <w:rsid w:val="002567F1"/>
    <w:rsid w:val="002579C1"/>
    <w:rsid w:val="00257A91"/>
    <w:rsid w:val="00260CE8"/>
    <w:rsid w:val="002613AB"/>
    <w:rsid w:val="00261428"/>
    <w:rsid w:val="00261BB7"/>
    <w:rsid w:val="00261D1C"/>
    <w:rsid w:val="00262B33"/>
    <w:rsid w:val="00262FC6"/>
    <w:rsid w:val="002631B7"/>
    <w:rsid w:val="00263BC0"/>
    <w:rsid w:val="0027080C"/>
    <w:rsid w:val="002733EA"/>
    <w:rsid w:val="00273D86"/>
    <w:rsid w:val="0027423A"/>
    <w:rsid w:val="0027456C"/>
    <w:rsid w:val="0027693E"/>
    <w:rsid w:val="00281052"/>
    <w:rsid w:val="00282F9F"/>
    <w:rsid w:val="0028331F"/>
    <w:rsid w:val="00283D08"/>
    <w:rsid w:val="00283D2B"/>
    <w:rsid w:val="00285D4F"/>
    <w:rsid w:val="00285F73"/>
    <w:rsid w:val="00286FCA"/>
    <w:rsid w:val="00287006"/>
    <w:rsid w:val="00287175"/>
    <w:rsid w:val="00290575"/>
    <w:rsid w:val="00291071"/>
    <w:rsid w:val="00291913"/>
    <w:rsid w:val="00292BF0"/>
    <w:rsid w:val="00293488"/>
    <w:rsid w:val="002937EA"/>
    <w:rsid w:val="00294035"/>
    <w:rsid w:val="0029432C"/>
    <w:rsid w:val="0029433A"/>
    <w:rsid w:val="00295181"/>
    <w:rsid w:val="00295618"/>
    <w:rsid w:val="00295C92"/>
    <w:rsid w:val="00296222"/>
    <w:rsid w:val="002966D0"/>
    <w:rsid w:val="0029694F"/>
    <w:rsid w:val="00296CA9"/>
    <w:rsid w:val="00297639"/>
    <w:rsid w:val="00297CF2"/>
    <w:rsid w:val="002A0EF6"/>
    <w:rsid w:val="002A1A63"/>
    <w:rsid w:val="002A1EFF"/>
    <w:rsid w:val="002A2FD1"/>
    <w:rsid w:val="002A41DF"/>
    <w:rsid w:val="002A4870"/>
    <w:rsid w:val="002A55EC"/>
    <w:rsid w:val="002A5709"/>
    <w:rsid w:val="002A670E"/>
    <w:rsid w:val="002A6BE5"/>
    <w:rsid w:val="002A7036"/>
    <w:rsid w:val="002A7EA6"/>
    <w:rsid w:val="002B027C"/>
    <w:rsid w:val="002B0F7D"/>
    <w:rsid w:val="002B19D4"/>
    <w:rsid w:val="002B2795"/>
    <w:rsid w:val="002B31D4"/>
    <w:rsid w:val="002B629F"/>
    <w:rsid w:val="002B6B20"/>
    <w:rsid w:val="002B6CE0"/>
    <w:rsid w:val="002B766F"/>
    <w:rsid w:val="002B7A3C"/>
    <w:rsid w:val="002C083E"/>
    <w:rsid w:val="002C2B3E"/>
    <w:rsid w:val="002C2BE6"/>
    <w:rsid w:val="002C3CF8"/>
    <w:rsid w:val="002C72C5"/>
    <w:rsid w:val="002C7A22"/>
    <w:rsid w:val="002D004B"/>
    <w:rsid w:val="002D0164"/>
    <w:rsid w:val="002D02DF"/>
    <w:rsid w:val="002D0BF2"/>
    <w:rsid w:val="002D43AB"/>
    <w:rsid w:val="002D520C"/>
    <w:rsid w:val="002D6643"/>
    <w:rsid w:val="002E00E0"/>
    <w:rsid w:val="002E2948"/>
    <w:rsid w:val="002E33B9"/>
    <w:rsid w:val="002E3ECC"/>
    <w:rsid w:val="002E4BA5"/>
    <w:rsid w:val="002E50FA"/>
    <w:rsid w:val="002E5753"/>
    <w:rsid w:val="002F0926"/>
    <w:rsid w:val="002F0AF4"/>
    <w:rsid w:val="002F1272"/>
    <w:rsid w:val="002F1776"/>
    <w:rsid w:val="002F18B1"/>
    <w:rsid w:val="002F2184"/>
    <w:rsid w:val="002F2615"/>
    <w:rsid w:val="002F7773"/>
    <w:rsid w:val="002F7B54"/>
    <w:rsid w:val="003019CE"/>
    <w:rsid w:val="00304004"/>
    <w:rsid w:val="00304855"/>
    <w:rsid w:val="00305CF3"/>
    <w:rsid w:val="00306F1A"/>
    <w:rsid w:val="00311C91"/>
    <w:rsid w:val="00311CBA"/>
    <w:rsid w:val="00311F69"/>
    <w:rsid w:val="00313053"/>
    <w:rsid w:val="00316446"/>
    <w:rsid w:val="003208CE"/>
    <w:rsid w:val="00322982"/>
    <w:rsid w:val="003245FB"/>
    <w:rsid w:val="003248BF"/>
    <w:rsid w:val="00324A84"/>
    <w:rsid w:val="00327097"/>
    <w:rsid w:val="00327432"/>
    <w:rsid w:val="00327736"/>
    <w:rsid w:val="00330A0F"/>
    <w:rsid w:val="00330B30"/>
    <w:rsid w:val="00330EFE"/>
    <w:rsid w:val="00331F4C"/>
    <w:rsid w:val="00332B29"/>
    <w:rsid w:val="0033399F"/>
    <w:rsid w:val="00334974"/>
    <w:rsid w:val="00334F44"/>
    <w:rsid w:val="00335428"/>
    <w:rsid w:val="00335588"/>
    <w:rsid w:val="003434BC"/>
    <w:rsid w:val="003442EB"/>
    <w:rsid w:val="00345AC8"/>
    <w:rsid w:val="003463FA"/>
    <w:rsid w:val="0034676A"/>
    <w:rsid w:val="00347874"/>
    <w:rsid w:val="003506BC"/>
    <w:rsid w:val="00350B11"/>
    <w:rsid w:val="00351F5C"/>
    <w:rsid w:val="00352015"/>
    <w:rsid w:val="00353A72"/>
    <w:rsid w:val="0035402C"/>
    <w:rsid w:val="003545EC"/>
    <w:rsid w:val="003552B9"/>
    <w:rsid w:val="0035571E"/>
    <w:rsid w:val="00357A56"/>
    <w:rsid w:val="00357E7C"/>
    <w:rsid w:val="00363634"/>
    <w:rsid w:val="0036378E"/>
    <w:rsid w:val="00363FC7"/>
    <w:rsid w:val="00364B22"/>
    <w:rsid w:val="00364F2E"/>
    <w:rsid w:val="00365065"/>
    <w:rsid w:val="003657A7"/>
    <w:rsid w:val="00366026"/>
    <w:rsid w:val="0036624F"/>
    <w:rsid w:val="00366698"/>
    <w:rsid w:val="00366916"/>
    <w:rsid w:val="003700D6"/>
    <w:rsid w:val="00370327"/>
    <w:rsid w:val="003719FA"/>
    <w:rsid w:val="00373A14"/>
    <w:rsid w:val="003741CE"/>
    <w:rsid w:val="00374373"/>
    <w:rsid w:val="003749E7"/>
    <w:rsid w:val="00375FAE"/>
    <w:rsid w:val="00376478"/>
    <w:rsid w:val="0037679F"/>
    <w:rsid w:val="003769F8"/>
    <w:rsid w:val="003816A5"/>
    <w:rsid w:val="00382AAC"/>
    <w:rsid w:val="0038322B"/>
    <w:rsid w:val="00383EFB"/>
    <w:rsid w:val="0038412B"/>
    <w:rsid w:val="003847C6"/>
    <w:rsid w:val="003864AD"/>
    <w:rsid w:val="00386F3A"/>
    <w:rsid w:val="003906C4"/>
    <w:rsid w:val="00391483"/>
    <w:rsid w:val="003920F6"/>
    <w:rsid w:val="003927FA"/>
    <w:rsid w:val="00392FBB"/>
    <w:rsid w:val="00393B5C"/>
    <w:rsid w:val="00393FD4"/>
    <w:rsid w:val="0039517B"/>
    <w:rsid w:val="00395A53"/>
    <w:rsid w:val="0039656C"/>
    <w:rsid w:val="003A0085"/>
    <w:rsid w:val="003A01FE"/>
    <w:rsid w:val="003A0524"/>
    <w:rsid w:val="003A1121"/>
    <w:rsid w:val="003A1DF3"/>
    <w:rsid w:val="003A326E"/>
    <w:rsid w:val="003A3438"/>
    <w:rsid w:val="003A3E08"/>
    <w:rsid w:val="003A5C46"/>
    <w:rsid w:val="003A6185"/>
    <w:rsid w:val="003A6642"/>
    <w:rsid w:val="003B1CC2"/>
    <w:rsid w:val="003B20C4"/>
    <w:rsid w:val="003B21DC"/>
    <w:rsid w:val="003B22B4"/>
    <w:rsid w:val="003B62A9"/>
    <w:rsid w:val="003B7309"/>
    <w:rsid w:val="003B7C2E"/>
    <w:rsid w:val="003B7D49"/>
    <w:rsid w:val="003B7E85"/>
    <w:rsid w:val="003C094F"/>
    <w:rsid w:val="003C1BCA"/>
    <w:rsid w:val="003C5171"/>
    <w:rsid w:val="003C5624"/>
    <w:rsid w:val="003C6A7A"/>
    <w:rsid w:val="003C6B5C"/>
    <w:rsid w:val="003D036B"/>
    <w:rsid w:val="003D1D1B"/>
    <w:rsid w:val="003D1EB4"/>
    <w:rsid w:val="003D2A65"/>
    <w:rsid w:val="003D4856"/>
    <w:rsid w:val="003D5B39"/>
    <w:rsid w:val="003D784D"/>
    <w:rsid w:val="003E1D77"/>
    <w:rsid w:val="003E4E22"/>
    <w:rsid w:val="003E554D"/>
    <w:rsid w:val="003E6579"/>
    <w:rsid w:val="003E65F8"/>
    <w:rsid w:val="003E697E"/>
    <w:rsid w:val="003E7830"/>
    <w:rsid w:val="003E7D55"/>
    <w:rsid w:val="003E7F27"/>
    <w:rsid w:val="003F0166"/>
    <w:rsid w:val="003F21D8"/>
    <w:rsid w:val="003F3CEF"/>
    <w:rsid w:val="003F4B3B"/>
    <w:rsid w:val="003F5508"/>
    <w:rsid w:val="003F773C"/>
    <w:rsid w:val="00400238"/>
    <w:rsid w:val="00400372"/>
    <w:rsid w:val="004029B4"/>
    <w:rsid w:val="00402C6A"/>
    <w:rsid w:val="00404214"/>
    <w:rsid w:val="00405260"/>
    <w:rsid w:val="00405BA4"/>
    <w:rsid w:val="004066AA"/>
    <w:rsid w:val="00406E99"/>
    <w:rsid w:val="004070F8"/>
    <w:rsid w:val="00407A1F"/>
    <w:rsid w:val="0041047C"/>
    <w:rsid w:val="0041101A"/>
    <w:rsid w:val="00411592"/>
    <w:rsid w:val="004125BF"/>
    <w:rsid w:val="00413933"/>
    <w:rsid w:val="004139C0"/>
    <w:rsid w:val="00414E9B"/>
    <w:rsid w:val="004174D5"/>
    <w:rsid w:val="004218F9"/>
    <w:rsid w:val="00423ED8"/>
    <w:rsid w:val="00424617"/>
    <w:rsid w:val="00424D6A"/>
    <w:rsid w:val="00424FAF"/>
    <w:rsid w:val="00425052"/>
    <w:rsid w:val="00425D77"/>
    <w:rsid w:val="00426318"/>
    <w:rsid w:val="00427B32"/>
    <w:rsid w:val="0043055D"/>
    <w:rsid w:val="00430CA9"/>
    <w:rsid w:val="00430D7B"/>
    <w:rsid w:val="00431652"/>
    <w:rsid w:val="004331B3"/>
    <w:rsid w:val="0043338E"/>
    <w:rsid w:val="00433BCB"/>
    <w:rsid w:val="0043475E"/>
    <w:rsid w:val="004350D4"/>
    <w:rsid w:val="004364B5"/>
    <w:rsid w:val="00440ADE"/>
    <w:rsid w:val="004419F8"/>
    <w:rsid w:val="004420F7"/>
    <w:rsid w:val="0044225E"/>
    <w:rsid w:val="004424A7"/>
    <w:rsid w:val="00442855"/>
    <w:rsid w:val="00442EF4"/>
    <w:rsid w:val="00443D80"/>
    <w:rsid w:val="00444097"/>
    <w:rsid w:val="00444573"/>
    <w:rsid w:val="00445D2C"/>
    <w:rsid w:val="00447532"/>
    <w:rsid w:val="00447C4A"/>
    <w:rsid w:val="004507FA"/>
    <w:rsid w:val="004519AB"/>
    <w:rsid w:val="004525B4"/>
    <w:rsid w:val="004532A2"/>
    <w:rsid w:val="00453BDE"/>
    <w:rsid w:val="00454A94"/>
    <w:rsid w:val="00456A7F"/>
    <w:rsid w:val="00457478"/>
    <w:rsid w:val="00460083"/>
    <w:rsid w:val="00460622"/>
    <w:rsid w:val="00460833"/>
    <w:rsid w:val="004610F6"/>
    <w:rsid w:val="0046364B"/>
    <w:rsid w:val="00463E3D"/>
    <w:rsid w:val="00464571"/>
    <w:rsid w:val="004647DC"/>
    <w:rsid w:val="0046580B"/>
    <w:rsid w:val="0046619C"/>
    <w:rsid w:val="00466D93"/>
    <w:rsid w:val="00466FC3"/>
    <w:rsid w:val="00467F3F"/>
    <w:rsid w:val="00470E41"/>
    <w:rsid w:val="00471C9C"/>
    <w:rsid w:val="004748BA"/>
    <w:rsid w:val="00477601"/>
    <w:rsid w:val="00477826"/>
    <w:rsid w:val="00480DDF"/>
    <w:rsid w:val="00483DEF"/>
    <w:rsid w:val="00484061"/>
    <w:rsid w:val="004851A8"/>
    <w:rsid w:val="00485355"/>
    <w:rsid w:val="00485901"/>
    <w:rsid w:val="00487215"/>
    <w:rsid w:val="00492B7B"/>
    <w:rsid w:val="00493C8B"/>
    <w:rsid w:val="00494B6E"/>
    <w:rsid w:val="00494D02"/>
    <w:rsid w:val="00495F2D"/>
    <w:rsid w:val="004962EF"/>
    <w:rsid w:val="0049774F"/>
    <w:rsid w:val="00497FC8"/>
    <w:rsid w:val="004A1167"/>
    <w:rsid w:val="004A2A1B"/>
    <w:rsid w:val="004A2F2B"/>
    <w:rsid w:val="004A3CE6"/>
    <w:rsid w:val="004A62C6"/>
    <w:rsid w:val="004A7A7B"/>
    <w:rsid w:val="004B001C"/>
    <w:rsid w:val="004B1923"/>
    <w:rsid w:val="004B22B6"/>
    <w:rsid w:val="004B24FE"/>
    <w:rsid w:val="004B2ADE"/>
    <w:rsid w:val="004B2B12"/>
    <w:rsid w:val="004B2BD6"/>
    <w:rsid w:val="004B2C6B"/>
    <w:rsid w:val="004B3638"/>
    <w:rsid w:val="004B366D"/>
    <w:rsid w:val="004B3D96"/>
    <w:rsid w:val="004B4520"/>
    <w:rsid w:val="004B4647"/>
    <w:rsid w:val="004B46A5"/>
    <w:rsid w:val="004B48CD"/>
    <w:rsid w:val="004B58B4"/>
    <w:rsid w:val="004B6034"/>
    <w:rsid w:val="004B61BA"/>
    <w:rsid w:val="004C04A1"/>
    <w:rsid w:val="004C16D0"/>
    <w:rsid w:val="004C2083"/>
    <w:rsid w:val="004C2D33"/>
    <w:rsid w:val="004C445A"/>
    <w:rsid w:val="004C50AF"/>
    <w:rsid w:val="004C591F"/>
    <w:rsid w:val="004C703D"/>
    <w:rsid w:val="004C79A0"/>
    <w:rsid w:val="004D0964"/>
    <w:rsid w:val="004D21C2"/>
    <w:rsid w:val="004D22B6"/>
    <w:rsid w:val="004D272C"/>
    <w:rsid w:val="004D4D6B"/>
    <w:rsid w:val="004D6361"/>
    <w:rsid w:val="004D662C"/>
    <w:rsid w:val="004D69BE"/>
    <w:rsid w:val="004D792C"/>
    <w:rsid w:val="004E0475"/>
    <w:rsid w:val="004E0EE1"/>
    <w:rsid w:val="004E18CF"/>
    <w:rsid w:val="004E1A51"/>
    <w:rsid w:val="004E216B"/>
    <w:rsid w:val="004E3DF6"/>
    <w:rsid w:val="004E4E19"/>
    <w:rsid w:val="004E646C"/>
    <w:rsid w:val="004E669B"/>
    <w:rsid w:val="004E6943"/>
    <w:rsid w:val="004F03DA"/>
    <w:rsid w:val="004F0982"/>
    <w:rsid w:val="004F18AF"/>
    <w:rsid w:val="004F1F0E"/>
    <w:rsid w:val="004F2ACE"/>
    <w:rsid w:val="004F3215"/>
    <w:rsid w:val="004F3603"/>
    <w:rsid w:val="004F505C"/>
    <w:rsid w:val="004F6974"/>
    <w:rsid w:val="004F7ED2"/>
    <w:rsid w:val="005035CA"/>
    <w:rsid w:val="005038DE"/>
    <w:rsid w:val="00503F9D"/>
    <w:rsid w:val="005043C1"/>
    <w:rsid w:val="005045D5"/>
    <w:rsid w:val="00504E7B"/>
    <w:rsid w:val="005053CD"/>
    <w:rsid w:val="0050790E"/>
    <w:rsid w:val="005106D4"/>
    <w:rsid w:val="005113D9"/>
    <w:rsid w:val="00513A8A"/>
    <w:rsid w:val="005145C5"/>
    <w:rsid w:val="0051513E"/>
    <w:rsid w:val="00515AB7"/>
    <w:rsid w:val="00515B02"/>
    <w:rsid w:val="00516193"/>
    <w:rsid w:val="00516DDD"/>
    <w:rsid w:val="00517A01"/>
    <w:rsid w:val="00517F3B"/>
    <w:rsid w:val="00520244"/>
    <w:rsid w:val="0052075E"/>
    <w:rsid w:val="005214D1"/>
    <w:rsid w:val="00523DB2"/>
    <w:rsid w:val="00526A43"/>
    <w:rsid w:val="00530522"/>
    <w:rsid w:val="005330B2"/>
    <w:rsid w:val="00533F6C"/>
    <w:rsid w:val="00534E41"/>
    <w:rsid w:val="00534EB1"/>
    <w:rsid w:val="00535C73"/>
    <w:rsid w:val="00537CE3"/>
    <w:rsid w:val="00537CF3"/>
    <w:rsid w:val="00537FF4"/>
    <w:rsid w:val="00540DBD"/>
    <w:rsid w:val="00541580"/>
    <w:rsid w:val="0054205C"/>
    <w:rsid w:val="005449EE"/>
    <w:rsid w:val="00544BB1"/>
    <w:rsid w:val="00546D15"/>
    <w:rsid w:val="00546D50"/>
    <w:rsid w:val="00547266"/>
    <w:rsid w:val="0055234D"/>
    <w:rsid w:val="00552835"/>
    <w:rsid w:val="0055308F"/>
    <w:rsid w:val="005564A3"/>
    <w:rsid w:val="005564A4"/>
    <w:rsid w:val="005565D3"/>
    <w:rsid w:val="0055779D"/>
    <w:rsid w:val="00557F08"/>
    <w:rsid w:val="00565359"/>
    <w:rsid w:val="005671D9"/>
    <w:rsid w:val="005722A0"/>
    <w:rsid w:val="00572FD0"/>
    <w:rsid w:val="0057721E"/>
    <w:rsid w:val="005777EA"/>
    <w:rsid w:val="00577B73"/>
    <w:rsid w:val="0058090D"/>
    <w:rsid w:val="0058305C"/>
    <w:rsid w:val="00583C7A"/>
    <w:rsid w:val="005847CE"/>
    <w:rsid w:val="00585B6C"/>
    <w:rsid w:val="00586445"/>
    <w:rsid w:val="00586905"/>
    <w:rsid w:val="005871E5"/>
    <w:rsid w:val="005904B1"/>
    <w:rsid w:val="00590D76"/>
    <w:rsid w:val="00590F69"/>
    <w:rsid w:val="00591196"/>
    <w:rsid w:val="00591475"/>
    <w:rsid w:val="005948A6"/>
    <w:rsid w:val="00595A75"/>
    <w:rsid w:val="005A0057"/>
    <w:rsid w:val="005A0560"/>
    <w:rsid w:val="005A0BC0"/>
    <w:rsid w:val="005A1045"/>
    <w:rsid w:val="005A115A"/>
    <w:rsid w:val="005A2410"/>
    <w:rsid w:val="005A2620"/>
    <w:rsid w:val="005A44F7"/>
    <w:rsid w:val="005A46B4"/>
    <w:rsid w:val="005B0E94"/>
    <w:rsid w:val="005B1A86"/>
    <w:rsid w:val="005B2C56"/>
    <w:rsid w:val="005B3B1A"/>
    <w:rsid w:val="005B64E0"/>
    <w:rsid w:val="005C0026"/>
    <w:rsid w:val="005C020B"/>
    <w:rsid w:val="005C0CE4"/>
    <w:rsid w:val="005C2956"/>
    <w:rsid w:val="005C370F"/>
    <w:rsid w:val="005C39D3"/>
    <w:rsid w:val="005C46A7"/>
    <w:rsid w:val="005C4750"/>
    <w:rsid w:val="005C5D2B"/>
    <w:rsid w:val="005C60A3"/>
    <w:rsid w:val="005C7D68"/>
    <w:rsid w:val="005D24AE"/>
    <w:rsid w:val="005D2C85"/>
    <w:rsid w:val="005D5325"/>
    <w:rsid w:val="005D567B"/>
    <w:rsid w:val="005D573D"/>
    <w:rsid w:val="005D5AD2"/>
    <w:rsid w:val="005D5B08"/>
    <w:rsid w:val="005D65D6"/>
    <w:rsid w:val="005D6796"/>
    <w:rsid w:val="005D77FB"/>
    <w:rsid w:val="005E0157"/>
    <w:rsid w:val="005E1029"/>
    <w:rsid w:val="005E1824"/>
    <w:rsid w:val="005E283F"/>
    <w:rsid w:val="005E3353"/>
    <w:rsid w:val="005E3720"/>
    <w:rsid w:val="005E412C"/>
    <w:rsid w:val="005E4714"/>
    <w:rsid w:val="005E6DC8"/>
    <w:rsid w:val="005E78EA"/>
    <w:rsid w:val="005E7928"/>
    <w:rsid w:val="005F00F1"/>
    <w:rsid w:val="005F0F9B"/>
    <w:rsid w:val="005F1274"/>
    <w:rsid w:val="005F1494"/>
    <w:rsid w:val="005F1851"/>
    <w:rsid w:val="005F280A"/>
    <w:rsid w:val="005F2A3D"/>
    <w:rsid w:val="005F363A"/>
    <w:rsid w:val="005F368A"/>
    <w:rsid w:val="005F5978"/>
    <w:rsid w:val="005F770E"/>
    <w:rsid w:val="006005D8"/>
    <w:rsid w:val="006010D9"/>
    <w:rsid w:val="006015A6"/>
    <w:rsid w:val="00601E1A"/>
    <w:rsid w:val="00601EA6"/>
    <w:rsid w:val="00601FE6"/>
    <w:rsid w:val="006029F1"/>
    <w:rsid w:val="006046C5"/>
    <w:rsid w:val="006049FB"/>
    <w:rsid w:val="00605204"/>
    <w:rsid w:val="00605D6B"/>
    <w:rsid w:val="0060613D"/>
    <w:rsid w:val="006149B4"/>
    <w:rsid w:val="00616480"/>
    <w:rsid w:val="0061733C"/>
    <w:rsid w:val="006234D9"/>
    <w:rsid w:val="00624501"/>
    <w:rsid w:val="00624BF3"/>
    <w:rsid w:val="006251A0"/>
    <w:rsid w:val="00625FA1"/>
    <w:rsid w:val="00626407"/>
    <w:rsid w:val="00626ADC"/>
    <w:rsid w:val="00626F06"/>
    <w:rsid w:val="00627407"/>
    <w:rsid w:val="006276DC"/>
    <w:rsid w:val="00631851"/>
    <w:rsid w:val="00631F13"/>
    <w:rsid w:val="006323D0"/>
    <w:rsid w:val="006329D3"/>
    <w:rsid w:val="00632D3D"/>
    <w:rsid w:val="00640B1D"/>
    <w:rsid w:val="0064103A"/>
    <w:rsid w:val="00641C3C"/>
    <w:rsid w:val="00641D6B"/>
    <w:rsid w:val="00643379"/>
    <w:rsid w:val="00644339"/>
    <w:rsid w:val="00644A8F"/>
    <w:rsid w:val="006451A4"/>
    <w:rsid w:val="0064537B"/>
    <w:rsid w:val="0064611A"/>
    <w:rsid w:val="00646193"/>
    <w:rsid w:val="00646509"/>
    <w:rsid w:val="00647DB4"/>
    <w:rsid w:val="00647EBC"/>
    <w:rsid w:val="00647F2B"/>
    <w:rsid w:val="006526CF"/>
    <w:rsid w:val="00652993"/>
    <w:rsid w:val="006535CA"/>
    <w:rsid w:val="00653A95"/>
    <w:rsid w:val="006546D7"/>
    <w:rsid w:val="00654DB1"/>
    <w:rsid w:val="0065637A"/>
    <w:rsid w:val="00656759"/>
    <w:rsid w:val="00657D62"/>
    <w:rsid w:val="00661280"/>
    <w:rsid w:val="006612CC"/>
    <w:rsid w:val="00661EF6"/>
    <w:rsid w:val="00662307"/>
    <w:rsid w:val="006649F2"/>
    <w:rsid w:val="00665582"/>
    <w:rsid w:val="00665CA8"/>
    <w:rsid w:val="0066606C"/>
    <w:rsid w:val="00670804"/>
    <w:rsid w:val="00670813"/>
    <w:rsid w:val="006719D7"/>
    <w:rsid w:val="00674DB7"/>
    <w:rsid w:val="006758F4"/>
    <w:rsid w:val="00675E46"/>
    <w:rsid w:val="0067644E"/>
    <w:rsid w:val="00680076"/>
    <w:rsid w:val="00681A6C"/>
    <w:rsid w:val="00682D6A"/>
    <w:rsid w:val="00683686"/>
    <w:rsid w:val="006839C1"/>
    <w:rsid w:val="00683F61"/>
    <w:rsid w:val="00685219"/>
    <w:rsid w:val="006860DC"/>
    <w:rsid w:val="0068651E"/>
    <w:rsid w:val="00686593"/>
    <w:rsid w:val="006866DE"/>
    <w:rsid w:val="00686A70"/>
    <w:rsid w:val="00687709"/>
    <w:rsid w:val="00690984"/>
    <w:rsid w:val="00694F25"/>
    <w:rsid w:val="006956AE"/>
    <w:rsid w:val="00695A36"/>
    <w:rsid w:val="00696341"/>
    <w:rsid w:val="00696702"/>
    <w:rsid w:val="006A03A3"/>
    <w:rsid w:val="006A19B5"/>
    <w:rsid w:val="006A2588"/>
    <w:rsid w:val="006A4274"/>
    <w:rsid w:val="006A4BA3"/>
    <w:rsid w:val="006A53A5"/>
    <w:rsid w:val="006A76E7"/>
    <w:rsid w:val="006A7A8F"/>
    <w:rsid w:val="006A7D45"/>
    <w:rsid w:val="006B1B60"/>
    <w:rsid w:val="006B3D75"/>
    <w:rsid w:val="006B487D"/>
    <w:rsid w:val="006B512A"/>
    <w:rsid w:val="006B6AE9"/>
    <w:rsid w:val="006C194C"/>
    <w:rsid w:val="006C1C3C"/>
    <w:rsid w:val="006C495C"/>
    <w:rsid w:val="006C4D4C"/>
    <w:rsid w:val="006C4ECC"/>
    <w:rsid w:val="006C6055"/>
    <w:rsid w:val="006C6AB2"/>
    <w:rsid w:val="006C76D1"/>
    <w:rsid w:val="006D01FA"/>
    <w:rsid w:val="006D276A"/>
    <w:rsid w:val="006D3045"/>
    <w:rsid w:val="006D4654"/>
    <w:rsid w:val="006D5152"/>
    <w:rsid w:val="006E0909"/>
    <w:rsid w:val="006E0E6C"/>
    <w:rsid w:val="006E0EC0"/>
    <w:rsid w:val="006E22C9"/>
    <w:rsid w:val="006E2F2C"/>
    <w:rsid w:val="006E4714"/>
    <w:rsid w:val="006E56AF"/>
    <w:rsid w:val="006E6F47"/>
    <w:rsid w:val="006E7722"/>
    <w:rsid w:val="006F189C"/>
    <w:rsid w:val="006F1973"/>
    <w:rsid w:val="006F1F8F"/>
    <w:rsid w:val="006F2045"/>
    <w:rsid w:val="006F2217"/>
    <w:rsid w:val="006F28EF"/>
    <w:rsid w:val="006F46AC"/>
    <w:rsid w:val="006F6440"/>
    <w:rsid w:val="006F6B36"/>
    <w:rsid w:val="006F792D"/>
    <w:rsid w:val="006F7D17"/>
    <w:rsid w:val="0070099E"/>
    <w:rsid w:val="00700B76"/>
    <w:rsid w:val="00701052"/>
    <w:rsid w:val="00701545"/>
    <w:rsid w:val="00702099"/>
    <w:rsid w:val="00702805"/>
    <w:rsid w:val="007030C8"/>
    <w:rsid w:val="00705F76"/>
    <w:rsid w:val="007067AD"/>
    <w:rsid w:val="0070710F"/>
    <w:rsid w:val="00707526"/>
    <w:rsid w:val="007075DA"/>
    <w:rsid w:val="00707C27"/>
    <w:rsid w:val="00710E25"/>
    <w:rsid w:val="00711140"/>
    <w:rsid w:val="00713FE5"/>
    <w:rsid w:val="00715381"/>
    <w:rsid w:val="00723E8C"/>
    <w:rsid w:val="00724B5E"/>
    <w:rsid w:val="00725053"/>
    <w:rsid w:val="007253C3"/>
    <w:rsid w:val="00726447"/>
    <w:rsid w:val="0073286C"/>
    <w:rsid w:val="007332E5"/>
    <w:rsid w:val="007353E4"/>
    <w:rsid w:val="00735E38"/>
    <w:rsid w:val="00737A97"/>
    <w:rsid w:val="00741FCB"/>
    <w:rsid w:val="00741FE2"/>
    <w:rsid w:val="00742336"/>
    <w:rsid w:val="00743B95"/>
    <w:rsid w:val="00743B98"/>
    <w:rsid w:val="007459A2"/>
    <w:rsid w:val="00745CE2"/>
    <w:rsid w:val="00747877"/>
    <w:rsid w:val="00750318"/>
    <w:rsid w:val="00751016"/>
    <w:rsid w:val="00751826"/>
    <w:rsid w:val="0075314F"/>
    <w:rsid w:val="007541E1"/>
    <w:rsid w:val="0075466E"/>
    <w:rsid w:val="007558E1"/>
    <w:rsid w:val="00755C4F"/>
    <w:rsid w:val="0075622D"/>
    <w:rsid w:val="00756320"/>
    <w:rsid w:val="00756BF4"/>
    <w:rsid w:val="00757F69"/>
    <w:rsid w:val="00760FC7"/>
    <w:rsid w:val="00761CBB"/>
    <w:rsid w:val="00761D38"/>
    <w:rsid w:val="00761E05"/>
    <w:rsid w:val="00762E88"/>
    <w:rsid w:val="00765901"/>
    <w:rsid w:val="00765E89"/>
    <w:rsid w:val="00765F9F"/>
    <w:rsid w:val="0076608F"/>
    <w:rsid w:val="00767101"/>
    <w:rsid w:val="007703D6"/>
    <w:rsid w:val="007704A9"/>
    <w:rsid w:val="007718B0"/>
    <w:rsid w:val="007727A1"/>
    <w:rsid w:val="00772AB3"/>
    <w:rsid w:val="00772B11"/>
    <w:rsid w:val="00772BB6"/>
    <w:rsid w:val="00772E1B"/>
    <w:rsid w:val="00773199"/>
    <w:rsid w:val="00773A11"/>
    <w:rsid w:val="00773F07"/>
    <w:rsid w:val="007746D8"/>
    <w:rsid w:val="007746F1"/>
    <w:rsid w:val="007755A6"/>
    <w:rsid w:val="00775D82"/>
    <w:rsid w:val="00775EFA"/>
    <w:rsid w:val="007815E6"/>
    <w:rsid w:val="00783BEC"/>
    <w:rsid w:val="007845CD"/>
    <w:rsid w:val="00785C3E"/>
    <w:rsid w:val="00790B47"/>
    <w:rsid w:val="00791014"/>
    <w:rsid w:val="007915A6"/>
    <w:rsid w:val="00791EF3"/>
    <w:rsid w:val="0079251B"/>
    <w:rsid w:val="007933A5"/>
    <w:rsid w:val="00794877"/>
    <w:rsid w:val="007950AC"/>
    <w:rsid w:val="0079566C"/>
    <w:rsid w:val="00796270"/>
    <w:rsid w:val="00796290"/>
    <w:rsid w:val="007965B7"/>
    <w:rsid w:val="007972C2"/>
    <w:rsid w:val="00797EF0"/>
    <w:rsid w:val="00797FD8"/>
    <w:rsid w:val="007A0C3D"/>
    <w:rsid w:val="007A1B5C"/>
    <w:rsid w:val="007A1F85"/>
    <w:rsid w:val="007A5975"/>
    <w:rsid w:val="007A7345"/>
    <w:rsid w:val="007A735F"/>
    <w:rsid w:val="007A78A9"/>
    <w:rsid w:val="007B1206"/>
    <w:rsid w:val="007B2BF1"/>
    <w:rsid w:val="007B2DBB"/>
    <w:rsid w:val="007B429D"/>
    <w:rsid w:val="007B536F"/>
    <w:rsid w:val="007B5FA4"/>
    <w:rsid w:val="007B7791"/>
    <w:rsid w:val="007C0A6A"/>
    <w:rsid w:val="007C2C85"/>
    <w:rsid w:val="007C30DA"/>
    <w:rsid w:val="007C322F"/>
    <w:rsid w:val="007C59A3"/>
    <w:rsid w:val="007C6569"/>
    <w:rsid w:val="007D1427"/>
    <w:rsid w:val="007D1CCA"/>
    <w:rsid w:val="007D3910"/>
    <w:rsid w:val="007D4487"/>
    <w:rsid w:val="007D6B9A"/>
    <w:rsid w:val="007D70C0"/>
    <w:rsid w:val="007D7E40"/>
    <w:rsid w:val="007E0184"/>
    <w:rsid w:val="007E0454"/>
    <w:rsid w:val="007E0499"/>
    <w:rsid w:val="007E06C0"/>
    <w:rsid w:val="007E166F"/>
    <w:rsid w:val="007E2701"/>
    <w:rsid w:val="007E2712"/>
    <w:rsid w:val="007E4AC8"/>
    <w:rsid w:val="007E4DBB"/>
    <w:rsid w:val="007E7877"/>
    <w:rsid w:val="007F0550"/>
    <w:rsid w:val="007F0DB6"/>
    <w:rsid w:val="007F165D"/>
    <w:rsid w:val="007F37CA"/>
    <w:rsid w:val="007F39BF"/>
    <w:rsid w:val="007F4F2D"/>
    <w:rsid w:val="007F6267"/>
    <w:rsid w:val="007F71EE"/>
    <w:rsid w:val="007F7EE2"/>
    <w:rsid w:val="008012D1"/>
    <w:rsid w:val="008016F6"/>
    <w:rsid w:val="00803F8A"/>
    <w:rsid w:val="008041B4"/>
    <w:rsid w:val="00804A59"/>
    <w:rsid w:val="00804CC7"/>
    <w:rsid w:val="00805449"/>
    <w:rsid w:val="00805E17"/>
    <w:rsid w:val="00806640"/>
    <w:rsid w:val="0081119B"/>
    <w:rsid w:val="0081287B"/>
    <w:rsid w:val="008133B6"/>
    <w:rsid w:val="00813F66"/>
    <w:rsid w:val="00814395"/>
    <w:rsid w:val="008143F2"/>
    <w:rsid w:val="008152C8"/>
    <w:rsid w:val="00815C52"/>
    <w:rsid w:val="008160AA"/>
    <w:rsid w:val="008163C3"/>
    <w:rsid w:val="00817040"/>
    <w:rsid w:val="008171F7"/>
    <w:rsid w:val="008173F8"/>
    <w:rsid w:val="008223BA"/>
    <w:rsid w:val="008232C2"/>
    <w:rsid w:val="0082465D"/>
    <w:rsid w:val="00825208"/>
    <w:rsid w:val="00827C1C"/>
    <w:rsid w:val="0083119B"/>
    <w:rsid w:val="00832485"/>
    <w:rsid w:val="00833695"/>
    <w:rsid w:val="008340A1"/>
    <w:rsid w:val="00834450"/>
    <w:rsid w:val="008347DD"/>
    <w:rsid w:val="00835077"/>
    <w:rsid w:val="00835FC5"/>
    <w:rsid w:val="00836406"/>
    <w:rsid w:val="0083684B"/>
    <w:rsid w:val="008372BD"/>
    <w:rsid w:val="0084288A"/>
    <w:rsid w:val="00844E89"/>
    <w:rsid w:val="0084554D"/>
    <w:rsid w:val="00845F68"/>
    <w:rsid w:val="00847B81"/>
    <w:rsid w:val="00847B95"/>
    <w:rsid w:val="0085004E"/>
    <w:rsid w:val="00850D96"/>
    <w:rsid w:val="00850E67"/>
    <w:rsid w:val="0085251D"/>
    <w:rsid w:val="00853679"/>
    <w:rsid w:val="0085727A"/>
    <w:rsid w:val="008604C3"/>
    <w:rsid w:val="00860ACF"/>
    <w:rsid w:val="00863269"/>
    <w:rsid w:val="00863D9C"/>
    <w:rsid w:val="00863F52"/>
    <w:rsid w:val="00864152"/>
    <w:rsid w:val="0086425D"/>
    <w:rsid w:val="00866640"/>
    <w:rsid w:val="008674F3"/>
    <w:rsid w:val="008707C6"/>
    <w:rsid w:val="0087180E"/>
    <w:rsid w:val="00871923"/>
    <w:rsid w:val="00872888"/>
    <w:rsid w:val="008735A7"/>
    <w:rsid w:val="00873CE1"/>
    <w:rsid w:val="00874138"/>
    <w:rsid w:val="00874A17"/>
    <w:rsid w:val="00876BDD"/>
    <w:rsid w:val="00880A03"/>
    <w:rsid w:val="0088124E"/>
    <w:rsid w:val="008812CE"/>
    <w:rsid w:val="0088171A"/>
    <w:rsid w:val="00881EA6"/>
    <w:rsid w:val="00883CD0"/>
    <w:rsid w:val="008866C1"/>
    <w:rsid w:val="008866E2"/>
    <w:rsid w:val="008873C4"/>
    <w:rsid w:val="00890A67"/>
    <w:rsid w:val="00890B13"/>
    <w:rsid w:val="0089107B"/>
    <w:rsid w:val="00891907"/>
    <w:rsid w:val="00891BE5"/>
    <w:rsid w:val="0089292C"/>
    <w:rsid w:val="00893818"/>
    <w:rsid w:val="00893C4C"/>
    <w:rsid w:val="00894702"/>
    <w:rsid w:val="008957D2"/>
    <w:rsid w:val="00895AB6"/>
    <w:rsid w:val="00895F97"/>
    <w:rsid w:val="008962E7"/>
    <w:rsid w:val="00896433"/>
    <w:rsid w:val="008A110D"/>
    <w:rsid w:val="008A1BC1"/>
    <w:rsid w:val="008A1ED3"/>
    <w:rsid w:val="008A2D3B"/>
    <w:rsid w:val="008A3CB0"/>
    <w:rsid w:val="008A4B8C"/>
    <w:rsid w:val="008A4EB9"/>
    <w:rsid w:val="008A60DD"/>
    <w:rsid w:val="008B08B6"/>
    <w:rsid w:val="008B12E0"/>
    <w:rsid w:val="008B1977"/>
    <w:rsid w:val="008B1D73"/>
    <w:rsid w:val="008B426E"/>
    <w:rsid w:val="008B73D0"/>
    <w:rsid w:val="008B79BA"/>
    <w:rsid w:val="008C2826"/>
    <w:rsid w:val="008C3FDC"/>
    <w:rsid w:val="008C50E0"/>
    <w:rsid w:val="008C7C59"/>
    <w:rsid w:val="008D0AC0"/>
    <w:rsid w:val="008D1AF3"/>
    <w:rsid w:val="008D2AB7"/>
    <w:rsid w:val="008D334F"/>
    <w:rsid w:val="008D3C34"/>
    <w:rsid w:val="008D4D64"/>
    <w:rsid w:val="008D55B1"/>
    <w:rsid w:val="008D5930"/>
    <w:rsid w:val="008E002F"/>
    <w:rsid w:val="008E0054"/>
    <w:rsid w:val="008E0296"/>
    <w:rsid w:val="008E2C0C"/>
    <w:rsid w:val="008E2DAE"/>
    <w:rsid w:val="008E3A73"/>
    <w:rsid w:val="008E3D7B"/>
    <w:rsid w:val="008E735B"/>
    <w:rsid w:val="008E7D72"/>
    <w:rsid w:val="008E7DCC"/>
    <w:rsid w:val="008F1611"/>
    <w:rsid w:val="008F19DD"/>
    <w:rsid w:val="008F1CB9"/>
    <w:rsid w:val="008F6473"/>
    <w:rsid w:val="008F692F"/>
    <w:rsid w:val="008F6DD0"/>
    <w:rsid w:val="008F6E87"/>
    <w:rsid w:val="008F7115"/>
    <w:rsid w:val="00900DA9"/>
    <w:rsid w:val="0090231F"/>
    <w:rsid w:val="00905D60"/>
    <w:rsid w:val="00905E7A"/>
    <w:rsid w:val="009063D7"/>
    <w:rsid w:val="009076CF"/>
    <w:rsid w:val="00907AD4"/>
    <w:rsid w:val="00907BB9"/>
    <w:rsid w:val="00907EFA"/>
    <w:rsid w:val="00910170"/>
    <w:rsid w:val="009108A5"/>
    <w:rsid w:val="00910CB5"/>
    <w:rsid w:val="009111D4"/>
    <w:rsid w:val="00911C11"/>
    <w:rsid w:val="0091312D"/>
    <w:rsid w:val="00913E39"/>
    <w:rsid w:val="0091458E"/>
    <w:rsid w:val="00917102"/>
    <w:rsid w:val="00917CE9"/>
    <w:rsid w:val="00917FF7"/>
    <w:rsid w:val="00920769"/>
    <w:rsid w:val="00921362"/>
    <w:rsid w:val="00921AEE"/>
    <w:rsid w:val="00922166"/>
    <w:rsid w:val="009223EE"/>
    <w:rsid w:val="00923EC7"/>
    <w:rsid w:val="0092489D"/>
    <w:rsid w:val="00925197"/>
    <w:rsid w:val="00925E5A"/>
    <w:rsid w:val="00926765"/>
    <w:rsid w:val="009305B2"/>
    <w:rsid w:val="00930A94"/>
    <w:rsid w:val="00931D6D"/>
    <w:rsid w:val="00931EC7"/>
    <w:rsid w:val="0093440D"/>
    <w:rsid w:val="0093488C"/>
    <w:rsid w:val="00935346"/>
    <w:rsid w:val="009417F8"/>
    <w:rsid w:val="00942119"/>
    <w:rsid w:val="00943BEB"/>
    <w:rsid w:val="00943C13"/>
    <w:rsid w:val="00943CD1"/>
    <w:rsid w:val="00943D5C"/>
    <w:rsid w:val="009445EF"/>
    <w:rsid w:val="00946B0A"/>
    <w:rsid w:val="00947042"/>
    <w:rsid w:val="009475A6"/>
    <w:rsid w:val="00950995"/>
    <w:rsid w:val="00951B87"/>
    <w:rsid w:val="00952B70"/>
    <w:rsid w:val="00954233"/>
    <w:rsid w:val="009543EE"/>
    <w:rsid w:val="00955500"/>
    <w:rsid w:val="0095699F"/>
    <w:rsid w:val="009579C0"/>
    <w:rsid w:val="00960B03"/>
    <w:rsid w:val="00960CCD"/>
    <w:rsid w:val="00960DF9"/>
    <w:rsid w:val="009615DF"/>
    <w:rsid w:val="009618A0"/>
    <w:rsid w:val="00961FD9"/>
    <w:rsid w:val="00962591"/>
    <w:rsid w:val="00964126"/>
    <w:rsid w:val="00964E30"/>
    <w:rsid w:val="00965082"/>
    <w:rsid w:val="00965A8C"/>
    <w:rsid w:val="00965CBA"/>
    <w:rsid w:val="009665F9"/>
    <w:rsid w:val="009703CD"/>
    <w:rsid w:val="009707F8"/>
    <w:rsid w:val="00970B6B"/>
    <w:rsid w:val="00972173"/>
    <w:rsid w:val="0097353B"/>
    <w:rsid w:val="009744E0"/>
    <w:rsid w:val="009745EC"/>
    <w:rsid w:val="00974DC5"/>
    <w:rsid w:val="00974F29"/>
    <w:rsid w:val="0097619F"/>
    <w:rsid w:val="0097769E"/>
    <w:rsid w:val="00980A35"/>
    <w:rsid w:val="00980B7D"/>
    <w:rsid w:val="0098172A"/>
    <w:rsid w:val="009845BF"/>
    <w:rsid w:val="0098499C"/>
    <w:rsid w:val="00984C77"/>
    <w:rsid w:val="00984DD1"/>
    <w:rsid w:val="009850FF"/>
    <w:rsid w:val="00985747"/>
    <w:rsid w:val="00985B97"/>
    <w:rsid w:val="00986747"/>
    <w:rsid w:val="00987B94"/>
    <w:rsid w:val="00987BA7"/>
    <w:rsid w:val="0099040F"/>
    <w:rsid w:val="00991061"/>
    <w:rsid w:val="00991553"/>
    <w:rsid w:val="00992E65"/>
    <w:rsid w:val="00993240"/>
    <w:rsid w:val="009944A6"/>
    <w:rsid w:val="00995CD5"/>
    <w:rsid w:val="00996E36"/>
    <w:rsid w:val="00997B14"/>
    <w:rsid w:val="009A0163"/>
    <w:rsid w:val="009A0403"/>
    <w:rsid w:val="009A0B17"/>
    <w:rsid w:val="009A0EE6"/>
    <w:rsid w:val="009A253B"/>
    <w:rsid w:val="009A261E"/>
    <w:rsid w:val="009A27BC"/>
    <w:rsid w:val="009A296C"/>
    <w:rsid w:val="009A32A8"/>
    <w:rsid w:val="009A3BF9"/>
    <w:rsid w:val="009A60FC"/>
    <w:rsid w:val="009A72F6"/>
    <w:rsid w:val="009A7A38"/>
    <w:rsid w:val="009B100D"/>
    <w:rsid w:val="009B112F"/>
    <w:rsid w:val="009B3714"/>
    <w:rsid w:val="009B383D"/>
    <w:rsid w:val="009B5651"/>
    <w:rsid w:val="009B6650"/>
    <w:rsid w:val="009B791B"/>
    <w:rsid w:val="009C0323"/>
    <w:rsid w:val="009C0830"/>
    <w:rsid w:val="009C092D"/>
    <w:rsid w:val="009C1B8D"/>
    <w:rsid w:val="009C1F68"/>
    <w:rsid w:val="009C22B1"/>
    <w:rsid w:val="009C2FCC"/>
    <w:rsid w:val="009C35CB"/>
    <w:rsid w:val="009C3759"/>
    <w:rsid w:val="009C398C"/>
    <w:rsid w:val="009C49F9"/>
    <w:rsid w:val="009C4ABF"/>
    <w:rsid w:val="009C624E"/>
    <w:rsid w:val="009D0F2B"/>
    <w:rsid w:val="009D1281"/>
    <w:rsid w:val="009D1F01"/>
    <w:rsid w:val="009D2188"/>
    <w:rsid w:val="009D2604"/>
    <w:rsid w:val="009D336D"/>
    <w:rsid w:val="009D3D02"/>
    <w:rsid w:val="009D55E7"/>
    <w:rsid w:val="009D5C22"/>
    <w:rsid w:val="009E1C86"/>
    <w:rsid w:val="009E63DB"/>
    <w:rsid w:val="009E734C"/>
    <w:rsid w:val="009E7672"/>
    <w:rsid w:val="009E7861"/>
    <w:rsid w:val="009E7C57"/>
    <w:rsid w:val="009F10C5"/>
    <w:rsid w:val="009F1901"/>
    <w:rsid w:val="009F4C82"/>
    <w:rsid w:val="009F6246"/>
    <w:rsid w:val="009F6400"/>
    <w:rsid w:val="009F68CF"/>
    <w:rsid w:val="009F75FD"/>
    <w:rsid w:val="00A00E54"/>
    <w:rsid w:val="00A00FC8"/>
    <w:rsid w:val="00A01C5B"/>
    <w:rsid w:val="00A0291A"/>
    <w:rsid w:val="00A032B8"/>
    <w:rsid w:val="00A0546D"/>
    <w:rsid w:val="00A07BEB"/>
    <w:rsid w:val="00A10284"/>
    <w:rsid w:val="00A10580"/>
    <w:rsid w:val="00A10FBF"/>
    <w:rsid w:val="00A132CB"/>
    <w:rsid w:val="00A13405"/>
    <w:rsid w:val="00A14249"/>
    <w:rsid w:val="00A14863"/>
    <w:rsid w:val="00A15C1A"/>
    <w:rsid w:val="00A163FD"/>
    <w:rsid w:val="00A16A6C"/>
    <w:rsid w:val="00A16FDD"/>
    <w:rsid w:val="00A208CD"/>
    <w:rsid w:val="00A21E05"/>
    <w:rsid w:val="00A223E4"/>
    <w:rsid w:val="00A24EF5"/>
    <w:rsid w:val="00A2538D"/>
    <w:rsid w:val="00A2557F"/>
    <w:rsid w:val="00A257D8"/>
    <w:rsid w:val="00A26266"/>
    <w:rsid w:val="00A26671"/>
    <w:rsid w:val="00A30285"/>
    <w:rsid w:val="00A30B5D"/>
    <w:rsid w:val="00A31D6F"/>
    <w:rsid w:val="00A31DB3"/>
    <w:rsid w:val="00A32308"/>
    <w:rsid w:val="00A32925"/>
    <w:rsid w:val="00A32A8D"/>
    <w:rsid w:val="00A32AC4"/>
    <w:rsid w:val="00A32CA1"/>
    <w:rsid w:val="00A33E75"/>
    <w:rsid w:val="00A34E75"/>
    <w:rsid w:val="00A351D4"/>
    <w:rsid w:val="00A35A28"/>
    <w:rsid w:val="00A35F46"/>
    <w:rsid w:val="00A367EE"/>
    <w:rsid w:val="00A36BD7"/>
    <w:rsid w:val="00A37D7C"/>
    <w:rsid w:val="00A402A8"/>
    <w:rsid w:val="00A403E0"/>
    <w:rsid w:val="00A427BF"/>
    <w:rsid w:val="00A437EB"/>
    <w:rsid w:val="00A440E0"/>
    <w:rsid w:val="00A44C3B"/>
    <w:rsid w:val="00A46215"/>
    <w:rsid w:val="00A50D75"/>
    <w:rsid w:val="00A517A9"/>
    <w:rsid w:val="00A52745"/>
    <w:rsid w:val="00A53E7C"/>
    <w:rsid w:val="00A54FC3"/>
    <w:rsid w:val="00A551BD"/>
    <w:rsid w:val="00A56039"/>
    <w:rsid w:val="00A56332"/>
    <w:rsid w:val="00A573B0"/>
    <w:rsid w:val="00A57C3A"/>
    <w:rsid w:val="00A605E7"/>
    <w:rsid w:val="00A617F4"/>
    <w:rsid w:val="00A61CE3"/>
    <w:rsid w:val="00A6216A"/>
    <w:rsid w:val="00A6294C"/>
    <w:rsid w:val="00A62A1D"/>
    <w:rsid w:val="00A63860"/>
    <w:rsid w:val="00A64E5F"/>
    <w:rsid w:val="00A66813"/>
    <w:rsid w:val="00A67796"/>
    <w:rsid w:val="00A70438"/>
    <w:rsid w:val="00A70AB6"/>
    <w:rsid w:val="00A72F9E"/>
    <w:rsid w:val="00A736D8"/>
    <w:rsid w:val="00A746D5"/>
    <w:rsid w:val="00A7480F"/>
    <w:rsid w:val="00A74A30"/>
    <w:rsid w:val="00A757CE"/>
    <w:rsid w:val="00A75F23"/>
    <w:rsid w:val="00A77343"/>
    <w:rsid w:val="00A80DA8"/>
    <w:rsid w:val="00A8140E"/>
    <w:rsid w:val="00A81F12"/>
    <w:rsid w:val="00A820D9"/>
    <w:rsid w:val="00A83E97"/>
    <w:rsid w:val="00A85AE3"/>
    <w:rsid w:val="00A85C69"/>
    <w:rsid w:val="00A87BF4"/>
    <w:rsid w:val="00A91ED5"/>
    <w:rsid w:val="00A924D9"/>
    <w:rsid w:val="00A9270B"/>
    <w:rsid w:val="00A92AE6"/>
    <w:rsid w:val="00A93C43"/>
    <w:rsid w:val="00A93F5A"/>
    <w:rsid w:val="00A9444A"/>
    <w:rsid w:val="00A9517C"/>
    <w:rsid w:val="00A95719"/>
    <w:rsid w:val="00A958F7"/>
    <w:rsid w:val="00A96B9B"/>
    <w:rsid w:val="00A96F68"/>
    <w:rsid w:val="00A979E7"/>
    <w:rsid w:val="00AA0952"/>
    <w:rsid w:val="00AA0C20"/>
    <w:rsid w:val="00AA19E4"/>
    <w:rsid w:val="00AA1A88"/>
    <w:rsid w:val="00AA1EAC"/>
    <w:rsid w:val="00AA2FF0"/>
    <w:rsid w:val="00AA30DD"/>
    <w:rsid w:val="00AA555E"/>
    <w:rsid w:val="00AA5B01"/>
    <w:rsid w:val="00AB01AE"/>
    <w:rsid w:val="00AB0B4D"/>
    <w:rsid w:val="00AB329F"/>
    <w:rsid w:val="00AB3F92"/>
    <w:rsid w:val="00AB5BBD"/>
    <w:rsid w:val="00AB68F6"/>
    <w:rsid w:val="00AB694E"/>
    <w:rsid w:val="00AC0660"/>
    <w:rsid w:val="00AC069B"/>
    <w:rsid w:val="00AC1489"/>
    <w:rsid w:val="00AC1F6D"/>
    <w:rsid w:val="00AC1FE3"/>
    <w:rsid w:val="00AC3078"/>
    <w:rsid w:val="00AC3B23"/>
    <w:rsid w:val="00AC5A9E"/>
    <w:rsid w:val="00AC6806"/>
    <w:rsid w:val="00AD116B"/>
    <w:rsid w:val="00AD123B"/>
    <w:rsid w:val="00AD1E0B"/>
    <w:rsid w:val="00AD1E2C"/>
    <w:rsid w:val="00AD29BC"/>
    <w:rsid w:val="00AD30B2"/>
    <w:rsid w:val="00AD3A2A"/>
    <w:rsid w:val="00AD45FB"/>
    <w:rsid w:val="00AD5AFE"/>
    <w:rsid w:val="00AD741E"/>
    <w:rsid w:val="00AD7A5D"/>
    <w:rsid w:val="00AE0B8B"/>
    <w:rsid w:val="00AE0F72"/>
    <w:rsid w:val="00AE1AB7"/>
    <w:rsid w:val="00AE39B4"/>
    <w:rsid w:val="00AE4071"/>
    <w:rsid w:val="00AE4B71"/>
    <w:rsid w:val="00AE5FD2"/>
    <w:rsid w:val="00AF040C"/>
    <w:rsid w:val="00AF0627"/>
    <w:rsid w:val="00AF0A95"/>
    <w:rsid w:val="00AF1875"/>
    <w:rsid w:val="00AF1DCC"/>
    <w:rsid w:val="00AF1E60"/>
    <w:rsid w:val="00AF2BCD"/>
    <w:rsid w:val="00AF3119"/>
    <w:rsid w:val="00AF569C"/>
    <w:rsid w:val="00AF62AA"/>
    <w:rsid w:val="00AF72AF"/>
    <w:rsid w:val="00B011FE"/>
    <w:rsid w:val="00B017E0"/>
    <w:rsid w:val="00B0207F"/>
    <w:rsid w:val="00B02415"/>
    <w:rsid w:val="00B024F8"/>
    <w:rsid w:val="00B03663"/>
    <w:rsid w:val="00B04078"/>
    <w:rsid w:val="00B04743"/>
    <w:rsid w:val="00B0518B"/>
    <w:rsid w:val="00B06005"/>
    <w:rsid w:val="00B06224"/>
    <w:rsid w:val="00B06301"/>
    <w:rsid w:val="00B075E8"/>
    <w:rsid w:val="00B076E1"/>
    <w:rsid w:val="00B11215"/>
    <w:rsid w:val="00B11DB1"/>
    <w:rsid w:val="00B12071"/>
    <w:rsid w:val="00B1243A"/>
    <w:rsid w:val="00B1260B"/>
    <w:rsid w:val="00B13388"/>
    <w:rsid w:val="00B14949"/>
    <w:rsid w:val="00B15261"/>
    <w:rsid w:val="00B21596"/>
    <w:rsid w:val="00B2169E"/>
    <w:rsid w:val="00B21DFC"/>
    <w:rsid w:val="00B257F7"/>
    <w:rsid w:val="00B26236"/>
    <w:rsid w:val="00B30DD1"/>
    <w:rsid w:val="00B31786"/>
    <w:rsid w:val="00B35C37"/>
    <w:rsid w:val="00B36796"/>
    <w:rsid w:val="00B37036"/>
    <w:rsid w:val="00B37BAF"/>
    <w:rsid w:val="00B43F4C"/>
    <w:rsid w:val="00B457CB"/>
    <w:rsid w:val="00B47829"/>
    <w:rsid w:val="00B47ABD"/>
    <w:rsid w:val="00B50758"/>
    <w:rsid w:val="00B512D9"/>
    <w:rsid w:val="00B51685"/>
    <w:rsid w:val="00B51D7E"/>
    <w:rsid w:val="00B5206B"/>
    <w:rsid w:val="00B52CDC"/>
    <w:rsid w:val="00B53E4D"/>
    <w:rsid w:val="00B53FD1"/>
    <w:rsid w:val="00B54760"/>
    <w:rsid w:val="00B54F20"/>
    <w:rsid w:val="00B5719F"/>
    <w:rsid w:val="00B60725"/>
    <w:rsid w:val="00B616BC"/>
    <w:rsid w:val="00B633FD"/>
    <w:rsid w:val="00B64946"/>
    <w:rsid w:val="00B66234"/>
    <w:rsid w:val="00B66986"/>
    <w:rsid w:val="00B6779A"/>
    <w:rsid w:val="00B70247"/>
    <w:rsid w:val="00B7097C"/>
    <w:rsid w:val="00B726D9"/>
    <w:rsid w:val="00B736C4"/>
    <w:rsid w:val="00B742FE"/>
    <w:rsid w:val="00B74586"/>
    <w:rsid w:val="00B749CA"/>
    <w:rsid w:val="00B74FCC"/>
    <w:rsid w:val="00B752BB"/>
    <w:rsid w:val="00B754FE"/>
    <w:rsid w:val="00B75E96"/>
    <w:rsid w:val="00B75EC5"/>
    <w:rsid w:val="00B769E4"/>
    <w:rsid w:val="00B76DDD"/>
    <w:rsid w:val="00B77C85"/>
    <w:rsid w:val="00B77CB7"/>
    <w:rsid w:val="00B847DA"/>
    <w:rsid w:val="00B84904"/>
    <w:rsid w:val="00B84CC6"/>
    <w:rsid w:val="00B9003C"/>
    <w:rsid w:val="00B90B59"/>
    <w:rsid w:val="00B924CF"/>
    <w:rsid w:val="00B92FA5"/>
    <w:rsid w:val="00B93607"/>
    <w:rsid w:val="00B9390A"/>
    <w:rsid w:val="00B9425D"/>
    <w:rsid w:val="00B94BE8"/>
    <w:rsid w:val="00B96B56"/>
    <w:rsid w:val="00B9764A"/>
    <w:rsid w:val="00BA0C0F"/>
    <w:rsid w:val="00BA2745"/>
    <w:rsid w:val="00BA2DF4"/>
    <w:rsid w:val="00BA328B"/>
    <w:rsid w:val="00BA35CF"/>
    <w:rsid w:val="00BA3CE3"/>
    <w:rsid w:val="00BA3E48"/>
    <w:rsid w:val="00BA3EDB"/>
    <w:rsid w:val="00BA47FA"/>
    <w:rsid w:val="00BA654F"/>
    <w:rsid w:val="00BA684E"/>
    <w:rsid w:val="00BA6F31"/>
    <w:rsid w:val="00BA71CB"/>
    <w:rsid w:val="00BB00A8"/>
    <w:rsid w:val="00BB06EA"/>
    <w:rsid w:val="00BB10A5"/>
    <w:rsid w:val="00BB2AE9"/>
    <w:rsid w:val="00BB355C"/>
    <w:rsid w:val="00BB3C7C"/>
    <w:rsid w:val="00BB46E5"/>
    <w:rsid w:val="00BB4740"/>
    <w:rsid w:val="00BB4751"/>
    <w:rsid w:val="00BB5B17"/>
    <w:rsid w:val="00BB5F13"/>
    <w:rsid w:val="00BB7291"/>
    <w:rsid w:val="00BB7816"/>
    <w:rsid w:val="00BB7839"/>
    <w:rsid w:val="00BC020C"/>
    <w:rsid w:val="00BC038D"/>
    <w:rsid w:val="00BC0F80"/>
    <w:rsid w:val="00BC17A1"/>
    <w:rsid w:val="00BC2072"/>
    <w:rsid w:val="00BC3768"/>
    <w:rsid w:val="00BC3959"/>
    <w:rsid w:val="00BC3E30"/>
    <w:rsid w:val="00BC4B12"/>
    <w:rsid w:val="00BC5691"/>
    <w:rsid w:val="00BC6987"/>
    <w:rsid w:val="00BD025E"/>
    <w:rsid w:val="00BD0909"/>
    <w:rsid w:val="00BD1A66"/>
    <w:rsid w:val="00BD1B99"/>
    <w:rsid w:val="00BD2CCA"/>
    <w:rsid w:val="00BD4904"/>
    <w:rsid w:val="00BD5545"/>
    <w:rsid w:val="00BE06AE"/>
    <w:rsid w:val="00BE0EEF"/>
    <w:rsid w:val="00BE2FB6"/>
    <w:rsid w:val="00BE4133"/>
    <w:rsid w:val="00BE449C"/>
    <w:rsid w:val="00BE641F"/>
    <w:rsid w:val="00BE65F1"/>
    <w:rsid w:val="00BE7F94"/>
    <w:rsid w:val="00BF22F7"/>
    <w:rsid w:val="00BF4928"/>
    <w:rsid w:val="00BF67F0"/>
    <w:rsid w:val="00BF705F"/>
    <w:rsid w:val="00C00857"/>
    <w:rsid w:val="00C01363"/>
    <w:rsid w:val="00C01896"/>
    <w:rsid w:val="00C01BFA"/>
    <w:rsid w:val="00C02A45"/>
    <w:rsid w:val="00C0337E"/>
    <w:rsid w:val="00C03658"/>
    <w:rsid w:val="00C03698"/>
    <w:rsid w:val="00C0386C"/>
    <w:rsid w:val="00C04808"/>
    <w:rsid w:val="00C10BBF"/>
    <w:rsid w:val="00C11477"/>
    <w:rsid w:val="00C129A1"/>
    <w:rsid w:val="00C12EBB"/>
    <w:rsid w:val="00C1307E"/>
    <w:rsid w:val="00C13B5F"/>
    <w:rsid w:val="00C13CCD"/>
    <w:rsid w:val="00C16A08"/>
    <w:rsid w:val="00C22CF5"/>
    <w:rsid w:val="00C23B41"/>
    <w:rsid w:val="00C24F79"/>
    <w:rsid w:val="00C27A48"/>
    <w:rsid w:val="00C27C66"/>
    <w:rsid w:val="00C27E39"/>
    <w:rsid w:val="00C32E37"/>
    <w:rsid w:val="00C32E4F"/>
    <w:rsid w:val="00C33680"/>
    <w:rsid w:val="00C33CC0"/>
    <w:rsid w:val="00C33F66"/>
    <w:rsid w:val="00C34F08"/>
    <w:rsid w:val="00C40BFB"/>
    <w:rsid w:val="00C43487"/>
    <w:rsid w:val="00C43950"/>
    <w:rsid w:val="00C46212"/>
    <w:rsid w:val="00C46442"/>
    <w:rsid w:val="00C4656A"/>
    <w:rsid w:val="00C47043"/>
    <w:rsid w:val="00C47467"/>
    <w:rsid w:val="00C501B8"/>
    <w:rsid w:val="00C518EB"/>
    <w:rsid w:val="00C5243C"/>
    <w:rsid w:val="00C524E1"/>
    <w:rsid w:val="00C5384F"/>
    <w:rsid w:val="00C54FA9"/>
    <w:rsid w:val="00C56188"/>
    <w:rsid w:val="00C57697"/>
    <w:rsid w:val="00C61A40"/>
    <w:rsid w:val="00C63077"/>
    <w:rsid w:val="00C63A29"/>
    <w:rsid w:val="00C64595"/>
    <w:rsid w:val="00C679F9"/>
    <w:rsid w:val="00C702B9"/>
    <w:rsid w:val="00C71405"/>
    <w:rsid w:val="00C718E2"/>
    <w:rsid w:val="00C72E41"/>
    <w:rsid w:val="00C72F99"/>
    <w:rsid w:val="00C75492"/>
    <w:rsid w:val="00C75781"/>
    <w:rsid w:val="00C76019"/>
    <w:rsid w:val="00C76600"/>
    <w:rsid w:val="00C76932"/>
    <w:rsid w:val="00C76A34"/>
    <w:rsid w:val="00C77282"/>
    <w:rsid w:val="00C80D0F"/>
    <w:rsid w:val="00C80FA8"/>
    <w:rsid w:val="00C81119"/>
    <w:rsid w:val="00C8225D"/>
    <w:rsid w:val="00C837F9"/>
    <w:rsid w:val="00C85D9B"/>
    <w:rsid w:val="00C86392"/>
    <w:rsid w:val="00C873A7"/>
    <w:rsid w:val="00C90107"/>
    <w:rsid w:val="00C9099A"/>
    <w:rsid w:val="00C90DBD"/>
    <w:rsid w:val="00C90F8A"/>
    <w:rsid w:val="00C91BA5"/>
    <w:rsid w:val="00C92E8A"/>
    <w:rsid w:val="00C93776"/>
    <w:rsid w:val="00C93FF2"/>
    <w:rsid w:val="00C94C76"/>
    <w:rsid w:val="00C94F32"/>
    <w:rsid w:val="00C95A8F"/>
    <w:rsid w:val="00C97DD0"/>
    <w:rsid w:val="00CA0C22"/>
    <w:rsid w:val="00CA1BC0"/>
    <w:rsid w:val="00CA2564"/>
    <w:rsid w:val="00CA4975"/>
    <w:rsid w:val="00CA4ED4"/>
    <w:rsid w:val="00CA510F"/>
    <w:rsid w:val="00CA5383"/>
    <w:rsid w:val="00CA5BF7"/>
    <w:rsid w:val="00CA5F84"/>
    <w:rsid w:val="00CA6924"/>
    <w:rsid w:val="00CA738D"/>
    <w:rsid w:val="00CA7793"/>
    <w:rsid w:val="00CB0FD4"/>
    <w:rsid w:val="00CB25F3"/>
    <w:rsid w:val="00CB2829"/>
    <w:rsid w:val="00CB2A60"/>
    <w:rsid w:val="00CB527E"/>
    <w:rsid w:val="00CB6308"/>
    <w:rsid w:val="00CB70EE"/>
    <w:rsid w:val="00CB74F7"/>
    <w:rsid w:val="00CC1402"/>
    <w:rsid w:val="00CC26EF"/>
    <w:rsid w:val="00CC40AD"/>
    <w:rsid w:val="00CC42E5"/>
    <w:rsid w:val="00CC4B82"/>
    <w:rsid w:val="00CC4EB5"/>
    <w:rsid w:val="00CC5A76"/>
    <w:rsid w:val="00CC5D82"/>
    <w:rsid w:val="00CC5DFE"/>
    <w:rsid w:val="00CD1776"/>
    <w:rsid w:val="00CD3E4B"/>
    <w:rsid w:val="00CD40F7"/>
    <w:rsid w:val="00CD72A4"/>
    <w:rsid w:val="00CD75F7"/>
    <w:rsid w:val="00CD7706"/>
    <w:rsid w:val="00CD7E53"/>
    <w:rsid w:val="00CE2DEF"/>
    <w:rsid w:val="00CE40E0"/>
    <w:rsid w:val="00CE6057"/>
    <w:rsid w:val="00CE74C0"/>
    <w:rsid w:val="00CE7B23"/>
    <w:rsid w:val="00CF05B3"/>
    <w:rsid w:val="00CF1905"/>
    <w:rsid w:val="00CF1B18"/>
    <w:rsid w:val="00CF23D5"/>
    <w:rsid w:val="00CF311A"/>
    <w:rsid w:val="00CF5B02"/>
    <w:rsid w:val="00CF65A5"/>
    <w:rsid w:val="00CF7A73"/>
    <w:rsid w:val="00D01E7E"/>
    <w:rsid w:val="00D01F87"/>
    <w:rsid w:val="00D02AA0"/>
    <w:rsid w:val="00D02E9C"/>
    <w:rsid w:val="00D02EFA"/>
    <w:rsid w:val="00D038A8"/>
    <w:rsid w:val="00D03B4C"/>
    <w:rsid w:val="00D05FC3"/>
    <w:rsid w:val="00D1020B"/>
    <w:rsid w:val="00D1091E"/>
    <w:rsid w:val="00D10ADF"/>
    <w:rsid w:val="00D10C24"/>
    <w:rsid w:val="00D116B2"/>
    <w:rsid w:val="00D1209B"/>
    <w:rsid w:val="00D13530"/>
    <w:rsid w:val="00D13659"/>
    <w:rsid w:val="00D13AE4"/>
    <w:rsid w:val="00D15ACF"/>
    <w:rsid w:val="00D15D9B"/>
    <w:rsid w:val="00D15DB6"/>
    <w:rsid w:val="00D163EA"/>
    <w:rsid w:val="00D16D27"/>
    <w:rsid w:val="00D1714B"/>
    <w:rsid w:val="00D1727C"/>
    <w:rsid w:val="00D2339C"/>
    <w:rsid w:val="00D24B51"/>
    <w:rsid w:val="00D27BD1"/>
    <w:rsid w:val="00D30232"/>
    <w:rsid w:val="00D303F9"/>
    <w:rsid w:val="00D3193A"/>
    <w:rsid w:val="00D31B88"/>
    <w:rsid w:val="00D320F9"/>
    <w:rsid w:val="00D343AD"/>
    <w:rsid w:val="00D34A16"/>
    <w:rsid w:val="00D354D4"/>
    <w:rsid w:val="00D358E1"/>
    <w:rsid w:val="00D36B27"/>
    <w:rsid w:val="00D37B2F"/>
    <w:rsid w:val="00D37EBA"/>
    <w:rsid w:val="00D429D4"/>
    <w:rsid w:val="00D42A34"/>
    <w:rsid w:val="00D43295"/>
    <w:rsid w:val="00D43573"/>
    <w:rsid w:val="00D43CAF"/>
    <w:rsid w:val="00D4493C"/>
    <w:rsid w:val="00D44BC7"/>
    <w:rsid w:val="00D50745"/>
    <w:rsid w:val="00D50A0A"/>
    <w:rsid w:val="00D534A3"/>
    <w:rsid w:val="00D55069"/>
    <w:rsid w:val="00D5601D"/>
    <w:rsid w:val="00D6103E"/>
    <w:rsid w:val="00D6658D"/>
    <w:rsid w:val="00D668FB"/>
    <w:rsid w:val="00D67C03"/>
    <w:rsid w:val="00D7025F"/>
    <w:rsid w:val="00D71762"/>
    <w:rsid w:val="00D71A9F"/>
    <w:rsid w:val="00D720EC"/>
    <w:rsid w:val="00D726FB"/>
    <w:rsid w:val="00D75307"/>
    <w:rsid w:val="00D76697"/>
    <w:rsid w:val="00D76882"/>
    <w:rsid w:val="00D81219"/>
    <w:rsid w:val="00D8250A"/>
    <w:rsid w:val="00D84079"/>
    <w:rsid w:val="00D924B4"/>
    <w:rsid w:val="00D9276A"/>
    <w:rsid w:val="00D94A6B"/>
    <w:rsid w:val="00D951B5"/>
    <w:rsid w:val="00D96CF1"/>
    <w:rsid w:val="00D973E7"/>
    <w:rsid w:val="00DA02D8"/>
    <w:rsid w:val="00DA059F"/>
    <w:rsid w:val="00DA0CA6"/>
    <w:rsid w:val="00DA1E6C"/>
    <w:rsid w:val="00DA368D"/>
    <w:rsid w:val="00DA3B58"/>
    <w:rsid w:val="00DA5CF0"/>
    <w:rsid w:val="00DA5DFD"/>
    <w:rsid w:val="00DB1170"/>
    <w:rsid w:val="00DB2A77"/>
    <w:rsid w:val="00DB2DDF"/>
    <w:rsid w:val="00DB352E"/>
    <w:rsid w:val="00DB4C7E"/>
    <w:rsid w:val="00DB59BB"/>
    <w:rsid w:val="00DB7A9B"/>
    <w:rsid w:val="00DC13D7"/>
    <w:rsid w:val="00DC186B"/>
    <w:rsid w:val="00DC1B14"/>
    <w:rsid w:val="00DC34FE"/>
    <w:rsid w:val="00DC374C"/>
    <w:rsid w:val="00DC38A1"/>
    <w:rsid w:val="00DC5F06"/>
    <w:rsid w:val="00DC6763"/>
    <w:rsid w:val="00DC7177"/>
    <w:rsid w:val="00DC7439"/>
    <w:rsid w:val="00DC78A0"/>
    <w:rsid w:val="00DC7D93"/>
    <w:rsid w:val="00DD0826"/>
    <w:rsid w:val="00DD1D0C"/>
    <w:rsid w:val="00DD31E5"/>
    <w:rsid w:val="00DD34BD"/>
    <w:rsid w:val="00DD4A47"/>
    <w:rsid w:val="00DD5A05"/>
    <w:rsid w:val="00DD5A21"/>
    <w:rsid w:val="00DD5D48"/>
    <w:rsid w:val="00DD6F47"/>
    <w:rsid w:val="00DE0F70"/>
    <w:rsid w:val="00DE161E"/>
    <w:rsid w:val="00DE42C9"/>
    <w:rsid w:val="00DE4A03"/>
    <w:rsid w:val="00DE4D9A"/>
    <w:rsid w:val="00DE54D4"/>
    <w:rsid w:val="00DE683C"/>
    <w:rsid w:val="00DE7F0E"/>
    <w:rsid w:val="00DF05FD"/>
    <w:rsid w:val="00DF13DD"/>
    <w:rsid w:val="00DF17A9"/>
    <w:rsid w:val="00DF1F78"/>
    <w:rsid w:val="00DF3BD8"/>
    <w:rsid w:val="00DF7318"/>
    <w:rsid w:val="00E00529"/>
    <w:rsid w:val="00E010B5"/>
    <w:rsid w:val="00E02267"/>
    <w:rsid w:val="00E03204"/>
    <w:rsid w:val="00E03819"/>
    <w:rsid w:val="00E047B8"/>
    <w:rsid w:val="00E0589A"/>
    <w:rsid w:val="00E061F0"/>
    <w:rsid w:val="00E06EEF"/>
    <w:rsid w:val="00E07638"/>
    <w:rsid w:val="00E079F1"/>
    <w:rsid w:val="00E07BA4"/>
    <w:rsid w:val="00E1171A"/>
    <w:rsid w:val="00E11E8F"/>
    <w:rsid w:val="00E11E99"/>
    <w:rsid w:val="00E1209D"/>
    <w:rsid w:val="00E12A43"/>
    <w:rsid w:val="00E15680"/>
    <w:rsid w:val="00E16D37"/>
    <w:rsid w:val="00E16F50"/>
    <w:rsid w:val="00E1743C"/>
    <w:rsid w:val="00E17656"/>
    <w:rsid w:val="00E2130B"/>
    <w:rsid w:val="00E22E95"/>
    <w:rsid w:val="00E23C03"/>
    <w:rsid w:val="00E24C2C"/>
    <w:rsid w:val="00E24CB3"/>
    <w:rsid w:val="00E24E62"/>
    <w:rsid w:val="00E252C7"/>
    <w:rsid w:val="00E2606A"/>
    <w:rsid w:val="00E26428"/>
    <w:rsid w:val="00E26A08"/>
    <w:rsid w:val="00E31AED"/>
    <w:rsid w:val="00E320BE"/>
    <w:rsid w:val="00E3474C"/>
    <w:rsid w:val="00E3481A"/>
    <w:rsid w:val="00E35A3F"/>
    <w:rsid w:val="00E35ECC"/>
    <w:rsid w:val="00E379F1"/>
    <w:rsid w:val="00E37AEF"/>
    <w:rsid w:val="00E4095B"/>
    <w:rsid w:val="00E425D8"/>
    <w:rsid w:val="00E46FAE"/>
    <w:rsid w:val="00E50419"/>
    <w:rsid w:val="00E5427A"/>
    <w:rsid w:val="00E54529"/>
    <w:rsid w:val="00E54ADE"/>
    <w:rsid w:val="00E55576"/>
    <w:rsid w:val="00E56E11"/>
    <w:rsid w:val="00E573A6"/>
    <w:rsid w:val="00E61757"/>
    <w:rsid w:val="00E62A12"/>
    <w:rsid w:val="00E6311B"/>
    <w:rsid w:val="00E63740"/>
    <w:rsid w:val="00E6396B"/>
    <w:rsid w:val="00E63BB4"/>
    <w:rsid w:val="00E64299"/>
    <w:rsid w:val="00E647B2"/>
    <w:rsid w:val="00E64AAA"/>
    <w:rsid w:val="00E64B00"/>
    <w:rsid w:val="00E66789"/>
    <w:rsid w:val="00E668D3"/>
    <w:rsid w:val="00E70E7B"/>
    <w:rsid w:val="00E72522"/>
    <w:rsid w:val="00E73259"/>
    <w:rsid w:val="00E75EE7"/>
    <w:rsid w:val="00E76A51"/>
    <w:rsid w:val="00E773E4"/>
    <w:rsid w:val="00E8015B"/>
    <w:rsid w:val="00E814FD"/>
    <w:rsid w:val="00E81A53"/>
    <w:rsid w:val="00E8324F"/>
    <w:rsid w:val="00E834CA"/>
    <w:rsid w:val="00E83F6B"/>
    <w:rsid w:val="00E840DA"/>
    <w:rsid w:val="00E84985"/>
    <w:rsid w:val="00E84C0B"/>
    <w:rsid w:val="00E858B1"/>
    <w:rsid w:val="00E87EBA"/>
    <w:rsid w:val="00E9091C"/>
    <w:rsid w:val="00E92804"/>
    <w:rsid w:val="00E95067"/>
    <w:rsid w:val="00E9533A"/>
    <w:rsid w:val="00EA017A"/>
    <w:rsid w:val="00EA0255"/>
    <w:rsid w:val="00EA08D0"/>
    <w:rsid w:val="00EA17F0"/>
    <w:rsid w:val="00EA3AF0"/>
    <w:rsid w:val="00EA3EA4"/>
    <w:rsid w:val="00EA4004"/>
    <w:rsid w:val="00EA4ECE"/>
    <w:rsid w:val="00EA53E4"/>
    <w:rsid w:val="00EB0EE9"/>
    <w:rsid w:val="00EB0F01"/>
    <w:rsid w:val="00EB2E12"/>
    <w:rsid w:val="00EB435A"/>
    <w:rsid w:val="00EB4E02"/>
    <w:rsid w:val="00EC0DD7"/>
    <w:rsid w:val="00EC1EBD"/>
    <w:rsid w:val="00EC2037"/>
    <w:rsid w:val="00EC2664"/>
    <w:rsid w:val="00EC53AE"/>
    <w:rsid w:val="00EC5DD9"/>
    <w:rsid w:val="00EC5DE3"/>
    <w:rsid w:val="00EC62CE"/>
    <w:rsid w:val="00ED5E1C"/>
    <w:rsid w:val="00ED5F90"/>
    <w:rsid w:val="00ED61E4"/>
    <w:rsid w:val="00ED6F86"/>
    <w:rsid w:val="00EE02C5"/>
    <w:rsid w:val="00EE1985"/>
    <w:rsid w:val="00EE1E53"/>
    <w:rsid w:val="00EE36E5"/>
    <w:rsid w:val="00EE37BF"/>
    <w:rsid w:val="00EE43BB"/>
    <w:rsid w:val="00EE52ED"/>
    <w:rsid w:val="00EE5E34"/>
    <w:rsid w:val="00EE5E80"/>
    <w:rsid w:val="00EE6AB2"/>
    <w:rsid w:val="00EE6C8A"/>
    <w:rsid w:val="00EE77CA"/>
    <w:rsid w:val="00EF1D0C"/>
    <w:rsid w:val="00EF2A1E"/>
    <w:rsid w:val="00EF2EA0"/>
    <w:rsid w:val="00EF2F52"/>
    <w:rsid w:val="00EF3801"/>
    <w:rsid w:val="00EF3B20"/>
    <w:rsid w:val="00F00BAC"/>
    <w:rsid w:val="00F017ED"/>
    <w:rsid w:val="00F01CD5"/>
    <w:rsid w:val="00F01F27"/>
    <w:rsid w:val="00F025B5"/>
    <w:rsid w:val="00F02A15"/>
    <w:rsid w:val="00F030E5"/>
    <w:rsid w:val="00F03812"/>
    <w:rsid w:val="00F0420E"/>
    <w:rsid w:val="00F04B80"/>
    <w:rsid w:val="00F05381"/>
    <w:rsid w:val="00F05B46"/>
    <w:rsid w:val="00F060C5"/>
    <w:rsid w:val="00F06413"/>
    <w:rsid w:val="00F1209A"/>
    <w:rsid w:val="00F12828"/>
    <w:rsid w:val="00F13D69"/>
    <w:rsid w:val="00F14154"/>
    <w:rsid w:val="00F143D3"/>
    <w:rsid w:val="00F1502C"/>
    <w:rsid w:val="00F16E73"/>
    <w:rsid w:val="00F213FE"/>
    <w:rsid w:val="00F22753"/>
    <w:rsid w:val="00F230C3"/>
    <w:rsid w:val="00F27169"/>
    <w:rsid w:val="00F27264"/>
    <w:rsid w:val="00F3005C"/>
    <w:rsid w:val="00F30865"/>
    <w:rsid w:val="00F30C43"/>
    <w:rsid w:val="00F31941"/>
    <w:rsid w:val="00F32F1E"/>
    <w:rsid w:val="00F34F3B"/>
    <w:rsid w:val="00F35943"/>
    <w:rsid w:val="00F3712B"/>
    <w:rsid w:val="00F37C8A"/>
    <w:rsid w:val="00F4379A"/>
    <w:rsid w:val="00F44590"/>
    <w:rsid w:val="00F445D5"/>
    <w:rsid w:val="00F45041"/>
    <w:rsid w:val="00F450A6"/>
    <w:rsid w:val="00F45D22"/>
    <w:rsid w:val="00F46E77"/>
    <w:rsid w:val="00F4753F"/>
    <w:rsid w:val="00F50A23"/>
    <w:rsid w:val="00F51D0E"/>
    <w:rsid w:val="00F51F4F"/>
    <w:rsid w:val="00F538C6"/>
    <w:rsid w:val="00F54747"/>
    <w:rsid w:val="00F54F81"/>
    <w:rsid w:val="00F55096"/>
    <w:rsid w:val="00F5569F"/>
    <w:rsid w:val="00F5610D"/>
    <w:rsid w:val="00F5750D"/>
    <w:rsid w:val="00F57D35"/>
    <w:rsid w:val="00F6004B"/>
    <w:rsid w:val="00F61F18"/>
    <w:rsid w:val="00F62681"/>
    <w:rsid w:val="00F632D2"/>
    <w:rsid w:val="00F63ADB"/>
    <w:rsid w:val="00F64189"/>
    <w:rsid w:val="00F644A9"/>
    <w:rsid w:val="00F6469A"/>
    <w:rsid w:val="00F650D3"/>
    <w:rsid w:val="00F668A2"/>
    <w:rsid w:val="00F71177"/>
    <w:rsid w:val="00F7136E"/>
    <w:rsid w:val="00F71949"/>
    <w:rsid w:val="00F73265"/>
    <w:rsid w:val="00F733EF"/>
    <w:rsid w:val="00F73F3E"/>
    <w:rsid w:val="00F74261"/>
    <w:rsid w:val="00F765A6"/>
    <w:rsid w:val="00F76DC6"/>
    <w:rsid w:val="00F8048E"/>
    <w:rsid w:val="00F808F4"/>
    <w:rsid w:val="00F81023"/>
    <w:rsid w:val="00F8141B"/>
    <w:rsid w:val="00F829EE"/>
    <w:rsid w:val="00F83B6B"/>
    <w:rsid w:val="00F84A0C"/>
    <w:rsid w:val="00F868C9"/>
    <w:rsid w:val="00F8690A"/>
    <w:rsid w:val="00F92593"/>
    <w:rsid w:val="00F9368D"/>
    <w:rsid w:val="00F9368E"/>
    <w:rsid w:val="00F93A6F"/>
    <w:rsid w:val="00F95851"/>
    <w:rsid w:val="00F96C25"/>
    <w:rsid w:val="00F97457"/>
    <w:rsid w:val="00FA08B0"/>
    <w:rsid w:val="00FA1947"/>
    <w:rsid w:val="00FA34C1"/>
    <w:rsid w:val="00FA3606"/>
    <w:rsid w:val="00FA47DB"/>
    <w:rsid w:val="00FA4D2E"/>
    <w:rsid w:val="00FA65B8"/>
    <w:rsid w:val="00FA71F7"/>
    <w:rsid w:val="00FA7D38"/>
    <w:rsid w:val="00FB0157"/>
    <w:rsid w:val="00FB04DE"/>
    <w:rsid w:val="00FB0721"/>
    <w:rsid w:val="00FB1D5D"/>
    <w:rsid w:val="00FB25BE"/>
    <w:rsid w:val="00FB26E9"/>
    <w:rsid w:val="00FB386A"/>
    <w:rsid w:val="00FB42AE"/>
    <w:rsid w:val="00FB5EBC"/>
    <w:rsid w:val="00FB635B"/>
    <w:rsid w:val="00FB6AE5"/>
    <w:rsid w:val="00FC10B8"/>
    <w:rsid w:val="00FC1B74"/>
    <w:rsid w:val="00FC1EB0"/>
    <w:rsid w:val="00FC1F7E"/>
    <w:rsid w:val="00FC2F26"/>
    <w:rsid w:val="00FC3B12"/>
    <w:rsid w:val="00FC41A4"/>
    <w:rsid w:val="00FC41C0"/>
    <w:rsid w:val="00FC5914"/>
    <w:rsid w:val="00FC5E1A"/>
    <w:rsid w:val="00FC67EE"/>
    <w:rsid w:val="00FC7095"/>
    <w:rsid w:val="00FC70C4"/>
    <w:rsid w:val="00FD1288"/>
    <w:rsid w:val="00FD1A36"/>
    <w:rsid w:val="00FD327A"/>
    <w:rsid w:val="00FD4C07"/>
    <w:rsid w:val="00FD7066"/>
    <w:rsid w:val="00FD750F"/>
    <w:rsid w:val="00FE162B"/>
    <w:rsid w:val="00FE16FB"/>
    <w:rsid w:val="00FE3BE5"/>
    <w:rsid w:val="00FE458B"/>
    <w:rsid w:val="00FE458E"/>
    <w:rsid w:val="00FE4A86"/>
    <w:rsid w:val="00FE7079"/>
    <w:rsid w:val="00FF0292"/>
    <w:rsid w:val="00FF2EF0"/>
    <w:rsid w:val="00FF3FDA"/>
    <w:rsid w:val="00FF4659"/>
    <w:rsid w:val="00FF4DF0"/>
    <w:rsid w:val="00FF513A"/>
    <w:rsid w:val="00FF5B25"/>
    <w:rsid w:val="00FF6CF0"/>
    <w:rsid w:val="00FF7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DA1C3F"/>
  <w15:docId w15:val="{A52BF2A0-C417-4A0E-B337-0A737839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E34"/>
    <w:pPr>
      <w:spacing w:after="5" w:line="267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504E7B"/>
    <w:pPr>
      <w:numPr>
        <w:numId w:val="20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4C50AF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4C50AF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29E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BA3E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4C50AF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gwek1Znak">
    <w:name w:val="Nagłówek 1 Znak"/>
    <w:link w:val="Nagwek1"/>
    <w:uiPriority w:val="9"/>
    <w:rsid w:val="00504E7B"/>
    <w:rPr>
      <w:rFonts w:ascii="Times New Roman" w:eastAsia="Times New Roman" w:hAnsi="Times New Roman" w:cs="Times New Roman"/>
      <w:b/>
      <w:smallCaps/>
      <w:sz w:val="24"/>
      <w:szCs w:val="24"/>
      <w:u w:val="single"/>
    </w:rPr>
  </w:style>
  <w:style w:type="character" w:customStyle="1" w:styleId="Nagwek3Znak">
    <w:name w:val="Nagłówek 3 Znak"/>
    <w:aliases w:val="POZIOM 1 Znak,4 POZIOM Znak"/>
    <w:link w:val="Nagwek3"/>
    <w:rsid w:val="004C50AF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4C50A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37679F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7679F"/>
    <w:rPr>
      <w:rFonts w:ascii="Tahoma" w:eastAsia="Times New Roman" w:hAnsi="Tahoma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04F7C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004F7C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A32925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A32925"/>
    <w:pPr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2925"/>
    <w:rPr>
      <w:rFonts w:ascii="Tahoma" w:eastAsia="Times New Roman" w:hAnsi="Tahoma" w:cs="Times New Roman"/>
      <w:sz w:val="20"/>
      <w:szCs w:val="20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A32925"/>
    <w:pPr>
      <w:spacing w:after="0" w:line="240" w:lineRule="auto"/>
      <w:ind w:left="708" w:firstLine="0"/>
      <w:jc w:val="left"/>
    </w:pPr>
    <w:rPr>
      <w:color w:val="auto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925"/>
    <w:rPr>
      <w:rFonts w:ascii="Segoe UI" w:eastAsia="Times New Roman" w:hAnsi="Segoe UI" w:cs="Segoe UI"/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6290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629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arimr">
    <w:name w:val="arimr"/>
    <w:basedOn w:val="Normalny"/>
    <w:rsid w:val="00DF13DD"/>
    <w:pPr>
      <w:widowControl w:val="0"/>
      <w:snapToGrid w:val="0"/>
      <w:spacing w:after="0" w:line="360" w:lineRule="auto"/>
      <w:ind w:left="0" w:firstLine="0"/>
      <w:jc w:val="left"/>
    </w:pPr>
    <w:rPr>
      <w:color w:val="auto"/>
      <w:szCs w:val="20"/>
      <w:lang w:val="en-US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035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035E1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Default">
    <w:name w:val="Default"/>
    <w:rsid w:val="003478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F7B54"/>
    <w:pPr>
      <w:spacing w:after="0" w:line="240" w:lineRule="auto"/>
      <w:ind w:left="0" w:firstLine="0"/>
    </w:pPr>
    <w:rPr>
      <w:rFonts w:ascii="Arial" w:hAnsi="Arial"/>
      <w:b/>
      <w:color w:val="auto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F7B54"/>
    <w:rPr>
      <w:rFonts w:ascii="Arial" w:eastAsia="Times New Roman" w:hAnsi="Arial" w:cs="Times New Roman"/>
      <w:b/>
      <w:szCs w:val="20"/>
    </w:rPr>
  </w:style>
  <w:style w:type="table" w:styleId="Tabela-Siatka">
    <w:name w:val="Table Grid"/>
    <w:basedOn w:val="Standardowy"/>
    <w:rsid w:val="00FC4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73B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873BC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73A14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B0F7D"/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2B0F7D"/>
    <w:pPr>
      <w:suppressAutoHyphens/>
      <w:spacing w:after="0" w:line="100" w:lineRule="atLeast"/>
      <w:ind w:left="720" w:firstLine="0"/>
      <w:jc w:val="left"/>
    </w:pPr>
    <w:rPr>
      <w:rFonts w:ascii="Calibri" w:eastAsia="SimSun" w:hAnsi="Calibri"/>
      <w:color w:val="00000A"/>
      <w:kern w:val="2"/>
      <w:sz w:val="2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507FA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504E7B"/>
    <w:pPr>
      <w:tabs>
        <w:tab w:val="right" w:leader="dot" w:pos="10476"/>
      </w:tabs>
      <w:spacing w:after="100"/>
      <w:ind w:left="0"/>
    </w:pPr>
  </w:style>
  <w:style w:type="paragraph" w:styleId="Spistreci1">
    <w:name w:val="toc 1"/>
    <w:basedOn w:val="Normalny"/>
    <w:next w:val="Normalny"/>
    <w:autoRedefine/>
    <w:uiPriority w:val="39"/>
    <w:unhideWhenUsed/>
    <w:rsid w:val="00504E7B"/>
    <w:pPr>
      <w:tabs>
        <w:tab w:val="left" w:pos="660"/>
        <w:tab w:val="right" w:leader="dot" w:pos="10486"/>
      </w:tabs>
      <w:spacing w:after="0" w:line="240" w:lineRule="auto"/>
      <w:ind w:left="709" w:hanging="719"/>
    </w:pPr>
    <w:rPr>
      <w:iCs/>
      <w:noProof/>
    </w:rPr>
  </w:style>
  <w:style w:type="character" w:customStyle="1" w:styleId="Domylnaczcionkaakapitu1">
    <w:name w:val="Domyślna czcionka akapitu1"/>
    <w:rsid w:val="003C5171"/>
  </w:style>
  <w:style w:type="paragraph" w:customStyle="1" w:styleId="Normalny1">
    <w:name w:val="Normalny1"/>
    <w:rsid w:val="003C5171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B25F3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411592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FC41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c03tiretlong">
    <w:name w:val="c03tiretlong"/>
    <w:basedOn w:val="Normalny"/>
    <w:rsid w:val="00FC41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NormalnyWeb">
    <w:name w:val="Normal (Web)"/>
    <w:basedOn w:val="Normalny"/>
    <w:uiPriority w:val="99"/>
    <w:semiHidden/>
    <w:unhideWhenUsed/>
    <w:rsid w:val="003F21D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styleId="Pogrubienie">
    <w:name w:val="Strong"/>
    <w:basedOn w:val="Domylnaczcionkaakapitu"/>
    <w:uiPriority w:val="22"/>
    <w:qFormat/>
    <w:rsid w:val="003F21D8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641C3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1C60E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60E1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yle11">
    <w:name w:val="Style11"/>
    <w:basedOn w:val="Normalny"/>
    <w:uiPriority w:val="99"/>
    <w:rsid w:val="0019778C"/>
    <w:pPr>
      <w:widowControl w:val="0"/>
      <w:autoSpaceDE w:val="0"/>
      <w:autoSpaceDN w:val="0"/>
      <w:adjustRightInd w:val="0"/>
      <w:spacing w:after="0" w:line="254" w:lineRule="exact"/>
      <w:ind w:left="0" w:hanging="355"/>
    </w:pPr>
    <w:rPr>
      <w:rFonts w:ascii="MS Reference Sans Serif" w:eastAsiaTheme="minorEastAsia" w:hAnsi="MS Reference Sans Serif" w:cstheme="minorBidi"/>
      <w:color w:val="auto"/>
      <w:szCs w:val="24"/>
    </w:rPr>
  </w:style>
  <w:style w:type="paragraph" w:customStyle="1" w:styleId="Style14">
    <w:name w:val="Style14"/>
    <w:basedOn w:val="Normalny"/>
    <w:uiPriority w:val="99"/>
    <w:rsid w:val="0019778C"/>
    <w:pPr>
      <w:widowControl w:val="0"/>
      <w:autoSpaceDE w:val="0"/>
      <w:autoSpaceDN w:val="0"/>
      <w:adjustRightInd w:val="0"/>
      <w:spacing w:after="0" w:line="259" w:lineRule="exact"/>
      <w:ind w:left="0" w:firstLine="0"/>
    </w:pPr>
    <w:rPr>
      <w:rFonts w:ascii="MS Reference Sans Serif" w:eastAsiaTheme="minorEastAsia" w:hAnsi="MS Reference Sans Serif" w:cstheme="minorBidi"/>
      <w:color w:val="auto"/>
      <w:szCs w:val="24"/>
    </w:rPr>
  </w:style>
  <w:style w:type="character" w:customStyle="1" w:styleId="FontStyle202">
    <w:name w:val="Font Style202"/>
    <w:basedOn w:val="Domylnaczcionkaakapitu"/>
    <w:uiPriority w:val="99"/>
    <w:rsid w:val="0019778C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19778C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8A1ED3"/>
    <w:rPr>
      <w:rFonts w:ascii="Arial Narrow" w:hAnsi="Arial Narrow" w:cs="Arial Narrow"/>
      <w:sz w:val="18"/>
      <w:szCs w:val="18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semiHidden/>
    <w:rsid w:val="00BA3EDB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29EE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customStyle="1" w:styleId="Tekstpodstawowy31">
    <w:name w:val="Tekst podstawowy 31"/>
    <w:basedOn w:val="Normalny"/>
    <w:rsid w:val="00F829EE"/>
    <w:pPr>
      <w:widowControl w:val="0"/>
      <w:suppressAutoHyphens/>
      <w:spacing w:after="0" w:line="360" w:lineRule="atLeast"/>
      <w:ind w:left="0" w:firstLine="0"/>
      <w:textAlignment w:val="baseline"/>
    </w:pPr>
    <w:rPr>
      <w:rFonts w:ascii="Calibri" w:hAnsi="Calibri"/>
      <w:color w:val="auto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4A7A7B"/>
    <w:pPr>
      <w:spacing w:after="100"/>
      <w:ind w:left="480"/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0037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03BA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542BB-E045-4799-A7EB-E9A27B047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7213</Words>
  <Characters>43283</Characters>
  <Application>Microsoft Office Word</Application>
  <DocSecurity>0</DocSecurity>
  <Lines>360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Zduny</dc:creator>
  <cp:keywords/>
  <dc:description/>
  <cp:lastModifiedBy>Gmina Zduny</cp:lastModifiedBy>
  <cp:revision>2</cp:revision>
  <cp:lastPrinted>2024-12-16T13:28:00Z</cp:lastPrinted>
  <dcterms:created xsi:type="dcterms:W3CDTF">2025-05-05T08:59:00Z</dcterms:created>
  <dcterms:modified xsi:type="dcterms:W3CDTF">2025-05-05T08:59:00Z</dcterms:modified>
</cp:coreProperties>
</file>